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CBFE9" w14:textId="77777777" w:rsidR="003923F1" w:rsidRDefault="003923F1" w:rsidP="00323712">
      <w:pPr>
        <w:pStyle w:val="Cmsor1"/>
        <w:rPr>
          <w:b w:val="0"/>
          <w:sz w:val="28"/>
          <w:szCs w:val="28"/>
        </w:rPr>
      </w:pPr>
      <w:r>
        <w:t>E L Ő T E R J E S Z T É S</w:t>
      </w:r>
    </w:p>
    <w:p w14:paraId="4B9B17D3" w14:textId="77777777" w:rsidR="003923F1" w:rsidRDefault="003923F1">
      <w:pPr>
        <w:jc w:val="center"/>
      </w:pPr>
      <w:r>
        <w:t>Szigethalom Város Önkormányzat Képviselő-testületének</w:t>
      </w:r>
    </w:p>
    <w:p w14:paraId="17EDCCC0" w14:textId="75640CF6" w:rsidR="003923F1" w:rsidRDefault="003923F1">
      <w:pPr>
        <w:pStyle w:val="Cm"/>
        <w:rPr>
          <w:b w:val="0"/>
          <w:bCs w:val="0"/>
          <w:i/>
          <w:iCs/>
          <w:smallCaps w:val="0"/>
          <w:sz w:val="24"/>
          <w:u w:val="none"/>
        </w:rPr>
      </w:pPr>
      <w:r w:rsidRPr="004B7C2D">
        <w:rPr>
          <w:i/>
          <w:iCs/>
          <w:smallCaps w:val="0"/>
          <w:sz w:val="24"/>
          <w:u w:val="none"/>
        </w:rPr>
        <w:t>20</w:t>
      </w:r>
      <w:r w:rsidR="001C05EE">
        <w:rPr>
          <w:i/>
          <w:iCs/>
          <w:smallCaps w:val="0"/>
          <w:sz w:val="24"/>
          <w:u w:val="none"/>
        </w:rPr>
        <w:t>2</w:t>
      </w:r>
      <w:r w:rsidR="008F7CD6">
        <w:rPr>
          <w:i/>
          <w:iCs/>
          <w:smallCaps w:val="0"/>
          <w:sz w:val="24"/>
          <w:u w:val="none"/>
        </w:rPr>
        <w:t>5</w:t>
      </w:r>
      <w:r w:rsidRPr="004B7C2D">
        <w:rPr>
          <w:i/>
          <w:iCs/>
          <w:smallCaps w:val="0"/>
          <w:sz w:val="24"/>
          <w:u w:val="none"/>
        </w:rPr>
        <w:t>.</w:t>
      </w:r>
      <w:r w:rsidRPr="004B7C2D">
        <w:rPr>
          <w:i/>
          <w:smallCaps w:val="0"/>
          <w:sz w:val="24"/>
          <w:u w:val="none"/>
        </w:rPr>
        <w:t xml:space="preserve"> </w:t>
      </w:r>
      <w:r w:rsidR="00601B7E">
        <w:rPr>
          <w:i/>
          <w:smallCaps w:val="0"/>
          <w:sz w:val="24"/>
          <w:u w:val="none"/>
        </w:rPr>
        <w:t>december</w:t>
      </w:r>
      <w:r w:rsidR="00615AAE">
        <w:rPr>
          <w:i/>
          <w:smallCaps w:val="0"/>
          <w:sz w:val="24"/>
          <w:u w:val="none"/>
        </w:rPr>
        <w:t xml:space="preserve"> </w:t>
      </w:r>
      <w:r w:rsidR="00601B7E">
        <w:rPr>
          <w:i/>
          <w:smallCaps w:val="0"/>
          <w:sz w:val="24"/>
          <w:u w:val="none"/>
        </w:rPr>
        <w:t>16</w:t>
      </w:r>
      <w:r w:rsidR="001C05EE">
        <w:rPr>
          <w:i/>
          <w:iCs/>
          <w:smallCaps w:val="0"/>
          <w:sz w:val="24"/>
          <w:u w:val="none"/>
        </w:rPr>
        <w:t>. napján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1</w:t>
      </w:r>
      <w:r w:rsidR="00576ECC">
        <w:rPr>
          <w:b w:val="0"/>
          <w:bCs w:val="0"/>
          <w:i/>
          <w:iCs/>
          <w:smallCaps w:val="0"/>
          <w:sz w:val="24"/>
          <w:u w:val="none"/>
        </w:rPr>
        <w:t>8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órakor tartandó</w:t>
      </w:r>
    </w:p>
    <w:p w14:paraId="18D4A616" w14:textId="77777777" w:rsidR="003923F1" w:rsidRDefault="003923F1">
      <w:pPr>
        <w:pStyle w:val="Cm"/>
        <w:rPr>
          <w:i/>
          <w:iCs/>
          <w:smallCaps w:val="0"/>
          <w:sz w:val="24"/>
          <w:u w:val="none"/>
        </w:rPr>
      </w:pPr>
      <w:r>
        <w:rPr>
          <w:i/>
          <w:iCs/>
          <w:smallCaps w:val="0"/>
          <w:sz w:val="24"/>
          <w:u w:val="none"/>
        </w:rPr>
        <w:t>nyilvános,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</w:t>
      </w:r>
      <w:r>
        <w:rPr>
          <w:i/>
          <w:iCs/>
          <w:smallCaps w:val="0"/>
          <w:sz w:val="24"/>
          <w:u w:val="none"/>
        </w:rPr>
        <w:t>rendes ülésére</w:t>
      </w:r>
    </w:p>
    <w:p w14:paraId="30F466A5" w14:textId="77777777" w:rsidR="003923F1" w:rsidRDefault="003923F1">
      <w:pPr>
        <w:jc w:val="center"/>
      </w:pPr>
      <w:r>
        <w:t xml:space="preserve"> </w:t>
      </w:r>
    </w:p>
    <w:p w14:paraId="2B129AD0" w14:textId="77777777" w:rsidR="00C001D5" w:rsidRDefault="00C001D5"/>
    <w:p w14:paraId="03C9F35C" w14:textId="732CAF2A" w:rsidR="003923F1" w:rsidRDefault="003923F1" w:rsidP="005B4006">
      <w:pPr>
        <w:tabs>
          <w:tab w:val="left" w:pos="900"/>
        </w:tabs>
        <w:ind w:left="1416" w:hanging="1416"/>
        <w:jc w:val="both"/>
      </w:pPr>
      <w:r>
        <w:rPr>
          <w:b/>
          <w:bCs/>
          <w:u w:val="single"/>
        </w:rPr>
        <w:t>Tárgy</w:t>
      </w:r>
      <w:r>
        <w:t xml:space="preserve">: </w:t>
      </w:r>
      <w:r>
        <w:tab/>
      </w:r>
      <w:r w:rsidR="001427AD">
        <w:tab/>
      </w:r>
      <w:r w:rsidR="00F14C36">
        <w:t>Szigethalom Város Önkormányzat Képviselő-testület feladatkörébe tartozó szociális szolgáltatásokról</w:t>
      </w:r>
      <w:r w:rsidR="005F30B5">
        <w:t xml:space="preserve"> szóló </w:t>
      </w:r>
      <w:r w:rsidR="00F14C36">
        <w:t>17</w:t>
      </w:r>
      <w:r w:rsidR="005F30B5">
        <w:t>/</w:t>
      </w:r>
      <w:r w:rsidR="00F14C36">
        <w:t>2007.</w:t>
      </w:r>
      <w:r w:rsidR="007D5EF3">
        <w:t xml:space="preserve"> </w:t>
      </w:r>
      <w:r w:rsidR="00F14C36">
        <w:t>(X</w:t>
      </w:r>
      <w:r w:rsidR="005F30B5">
        <w:t>.</w:t>
      </w:r>
      <w:r w:rsidR="007D5EF3">
        <w:t xml:space="preserve"> </w:t>
      </w:r>
      <w:r w:rsidR="00F14C36">
        <w:t>31</w:t>
      </w:r>
      <w:r w:rsidR="005F30B5">
        <w:t xml:space="preserve">.) </w:t>
      </w:r>
      <w:r w:rsidR="0032387D">
        <w:t>önkormányzati</w:t>
      </w:r>
      <w:r w:rsidR="005F30B5">
        <w:t xml:space="preserve"> rendelet módosítása</w:t>
      </w:r>
      <w:r w:rsidR="000248FD">
        <w:t xml:space="preserve"> a térítési díjak változása miatt</w:t>
      </w:r>
    </w:p>
    <w:p w14:paraId="7589C312" w14:textId="77777777" w:rsidR="00CB63CE" w:rsidRPr="00E552CB" w:rsidRDefault="00D50E82" w:rsidP="005B4006">
      <w:pPr>
        <w:tabs>
          <w:tab w:val="left" w:pos="900"/>
        </w:tabs>
        <w:ind w:left="1416" w:hanging="1416"/>
        <w:jc w:val="both"/>
        <w:rPr>
          <w:strike/>
        </w:rPr>
      </w:pPr>
      <w:r>
        <w:tab/>
      </w:r>
      <w:r>
        <w:tab/>
      </w:r>
    </w:p>
    <w:p w14:paraId="337EFBB9" w14:textId="2F3D648A" w:rsidR="00C64B13" w:rsidRDefault="003923F1">
      <w:r>
        <w:rPr>
          <w:b/>
          <w:bCs/>
          <w:u w:val="single"/>
        </w:rPr>
        <w:t>Előadó</w:t>
      </w:r>
      <w:r>
        <w:t xml:space="preserve">: </w:t>
      </w:r>
      <w:r w:rsidR="001427AD">
        <w:tab/>
      </w:r>
      <w:r>
        <w:t>Fáki László polgármester</w:t>
      </w:r>
    </w:p>
    <w:p w14:paraId="4DB069D9" w14:textId="3949DEA5" w:rsidR="009A1CC5" w:rsidRPr="00C64B13" w:rsidRDefault="009A1CC5">
      <w:r w:rsidRPr="00AA5C7E">
        <w:rPr>
          <w:b/>
          <w:bCs/>
          <w:u w:val="single"/>
        </w:rPr>
        <w:t>Előkészítette</w:t>
      </w:r>
      <w:r>
        <w:t>:</w:t>
      </w:r>
      <w:r>
        <w:tab/>
      </w:r>
      <w:r w:rsidR="00AA5C7E">
        <w:t xml:space="preserve">dr. </w:t>
      </w:r>
      <w:r>
        <w:t>Takács Lajos igazgatási irodavezető,</w:t>
      </w:r>
    </w:p>
    <w:p w14:paraId="3E339DBD" w14:textId="28DC04F7" w:rsidR="003923F1" w:rsidRDefault="003923F1" w:rsidP="002432D6">
      <w:pPr>
        <w:ind w:left="1410" w:hanging="1410"/>
      </w:pPr>
      <w:r>
        <w:rPr>
          <w:b/>
          <w:bCs/>
          <w:u w:val="single"/>
        </w:rPr>
        <w:t>Készítette</w:t>
      </w:r>
      <w:r>
        <w:t xml:space="preserve">: </w:t>
      </w:r>
      <w:r w:rsidR="001427AD">
        <w:tab/>
      </w:r>
      <w:r w:rsidR="007228E0">
        <w:t>d</w:t>
      </w:r>
      <w:r w:rsidR="00C64B13">
        <w:t xml:space="preserve">r. Kőváriné </w:t>
      </w:r>
      <w:r w:rsidR="008019B0">
        <w:t>d</w:t>
      </w:r>
      <w:r w:rsidR="00C64B13">
        <w:t>r. Tasó Gabriella</w:t>
      </w:r>
      <w:r w:rsidR="002432D6">
        <w:t xml:space="preserve"> intézményvezető</w:t>
      </w:r>
    </w:p>
    <w:p w14:paraId="5D372CBB" w14:textId="53CC8696" w:rsidR="003923F1" w:rsidRDefault="003923F1">
      <w:r>
        <w:rPr>
          <w:b/>
          <w:bCs/>
          <w:u w:val="single"/>
        </w:rPr>
        <w:t>Ellenőrizte</w:t>
      </w:r>
      <w:r>
        <w:t xml:space="preserve">: </w:t>
      </w:r>
      <w:r w:rsidR="007A500A">
        <w:tab/>
      </w:r>
      <w:r w:rsidR="00601B7E">
        <w:t>dr. Stiebel Viktória jegyző</w:t>
      </w:r>
    </w:p>
    <w:p w14:paraId="28BBF04E" w14:textId="77777777" w:rsidR="003923F1" w:rsidRDefault="003923F1">
      <w:pPr>
        <w:pStyle w:val="lfej"/>
        <w:tabs>
          <w:tab w:val="clear" w:pos="4536"/>
          <w:tab w:val="clear" w:pos="9072"/>
        </w:tabs>
        <w:rPr>
          <w:color w:val="800080"/>
          <w:sz w:val="24"/>
        </w:rPr>
      </w:pPr>
    </w:p>
    <w:p w14:paraId="4CFEA92A" w14:textId="77777777" w:rsidR="003923F1" w:rsidRDefault="003923F1">
      <w:r>
        <w:rPr>
          <w:i/>
          <w:iCs/>
          <w:u w:val="single"/>
        </w:rPr>
        <w:t>Az előterjesztő megtárgyalásra javasolja</w:t>
      </w:r>
      <w:r>
        <w:t>:</w:t>
      </w:r>
    </w:p>
    <w:p w14:paraId="596B0E06" w14:textId="5F7A774F" w:rsidR="003923F1" w:rsidRPr="00D246EA" w:rsidRDefault="008E4FDF">
      <w:pPr>
        <w:rPr>
          <w:b/>
        </w:rPr>
      </w:pPr>
      <w:r>
        <w:rPr>
          <w:b/>
        </w:rPr>
        <w:t xml:space="preserve">Pénzügyi és Feljesztési </w:t>
      </w:r>
      <w:r w:rsidR="003923F1">
        <w:rPr>
          <w:b/>
        </w:rPr>
        <w:t>Bizottság (</w:t>
      </w:r>
      <w:r w:rsidR="00F20766">
        <w:rPr>
          <w:b/>
        </w:rPr>
        <w:t>3</w:t>
      </w:r>
      <w:bookmarkStart w:id="0" w:name="_GoBack"/>
      <w:bookmarkEnd w:id="0"/>
      <w:r w:rsidR="008E18CE">
        <w:rPr>
          <w:b/>
        </w:rPr>
        <w:t>.</w:t>
      </w:r>
      <w:r w:rsidR="003923F1">
        <w:rPr>
          <w:b/>
        </w:rPr>
        <w:t>)</w:t>
      </w:r>
    </w:p>
    <w:p w14:paraId="2CB36FAD" w14:textId="665EB51B" w:rsidR="00CF5ABE" w:rsidRPr="00D246EA" w:rsidRDefault="003923F1" w:rsidP="00D246EA">
      <w:pPr>
        <w:spacing w:before="360" w:after="360"/>
        <w:rPr>
          <w:b/>
          <w:bCs/>
          <w:sz w:val="28"/>
        </w:rPr>
      </w:pPr>
      <w:r>
        <w:rPr>
          <w:b/>
          <w:bCs/>
          <w:sz w:val="28"/>
        </w:rPr>
        <w:t>Tisztelt Képviselő</w:t>
      </w:r>
      <w:r w:rsidR="00481AA2">
        <w:rPr>
          <w:b/>
          <w:bCs/>
          <w:sz w:val="28"/>
        </w:rPr>
        <w:t>-testület</w:t>
      </w:r>
      <w:r>
        <w:rPr>
          <w:b/>
          <w:bCs/>
          <w:sz w:val="28"/>
        </w:rPr>
        <w:t>!</w:t>
      </w:r>
    </w:p>
    <w:p w14:paraId="19F26395" w14:textId="4DE12DB8" w:rsidR="0059384E" w:rsidRDefault="00662F46" w:rsidP="00D246EA">
      <w:pPr>
        <w:suppressAutoHyphens/>
        <w:spacing w:after="120"/>
        <w:jc w:val="both"/>
        <w:rPr>
          <w:lang w:eastAsia="ar-SA"/>
        </w:rPr>
      </w:pPr>
      <w:r>
        <w:t>Szigethalom Város Önkormányzat Képviselő-testület feladatkörébe tartozó szociális szolgáltatásokról szóló 17/2007.</w:t>
      </w:r>
      <w:r w:rsidR="009F16BC">
        <w:t xml:space="preserve"> </w:t>
      </w:r>
      <w:r>
        <w:t>(X.</w:t>
      </w:r>
      <w:r w:rsidR="009F16BC">
        <w:t xml:space="preserve"> </w:t>
      </w:r>
      <w:r>
        <w:t xml:space="preserve">31.) önkormányzati rendelet </w:t>
      </w:r>
      <w:r>
        <w:rPr>
          <w:lang w:eastAsia="ar-SA"/>
        </w:rPr>
        <w:t>3. melléklete tartalmazza</w:t>
      </w:r>
      <w:r w:rsidRPr="009143CB">
        <w:t xml:space="preserve"> </w:t>
      </w:r>
      <w:r>
        <w:t>az önkormányzat fenntartásában működő</w:t>
      </w:r>
      <w:r>
        <w:rPr>
          <w:lang w:eastAsia="ar-SA"/>
        </w:rPr>
        <w:t xml:space="preserve"> </w:t>
      </w:r>
      <w:r>
        <w:t>Szigethalom Egyesített Népjóléti Intézmény (</w:t>
      </w:r>
      <w:r w:rsidR="00C64B13">
        <w:t xml:space="preserve">a továbbiakban: </w:t>
      </w:r>
      <w:r>
        <w:t xml:space="preserve">SZENI) </w:t>
      </w:r>
      <w:r>
        <w:rPr>
          <w:lang w:eastAsia="ar-SA"/>
        </w:rPr>
        <w:t xml:space="preserve">által biztosított szociális ellátásokért fizetendő intézményi térítési díjak összegét. </w:t>
      </w:r>
    </w:p>
    <w:p w14:paraId="599ECE5C" w14:textId="6FA8B3EA" w:rsidR="0059384E" w:rsidRDefault="0070512A" w:rsidP="00D246EA">
      <w:pPr>
        <w:suppressAutoHyphens/>
        <w:spacing w:after="120"/>
        <w:jc w:val="both"/>
        <w:rPr>
          <w:lang w:eastAsia="ar-SA"/>
        </w:rPr>
      </w:pPr>
      <w:r>
        <w:rPr>
          <w:caps/>
        </w:rPr>
        <w:t>A</w:t>
      </w:r>
      <w:r w:rsidR="0030527F">
        <w:t xml:space="preserve">z intézményi térítési díj a személyes gondoskodás körébe tartozó szociális ellátások ellenértékeként megállapított összeg (a továbbiakban: intézményi térítési díj). Az intézményi térítési díjat a fenntartó </w:t>
      </w:r>
      <w:r>
        <w:t xml:space="preserve">tárgyév április 1. napjáig </w:t>
      </w:r>
      <w:r w:rsidR="0075356E">
        <w:t>á</w:t>
      </w:r>
      <w:r w:rsidR="0030527F">
        <w:t>llapítja meg. Az intézményi térítési díj összege nem haladhatja meg a szolgáltatási önköltséget.</w:t>
      </w:r>
      <w:r w:rsidR="000248FD" w:rsidRPr="000248FD">
        <w:t xml:space="preserve"> Az intézményi térítési díj év közben egy alkalommal</w:t>
      </w:r>
      <w:r w:rsidR="000248FD">
        <w:t xml:space="preserve"> </w:t>
      </w:r>
      <w:r w:rsidR="000248FD" w:rsidRPr="000248FD">
        <w:t>korrigálható</w:t>
      </w:r>
      <w:r w:rsidR="00AA5C7E">
        <w:t>.</w:t>
      </w:r>
      <w:r>
        <w:rPr>
          <w:rStyle w:val="Lbjegyzet-hivatkozs"/>
        </w:rPr>
        <w:footnoteReference w:id="1"/>
      </w:r>
    </w:p>
    <w:p w14:paraId="359F294F" w14:textId="5297B9A8" w:rsidR="00443AB4" w:rsidRDefault="00662F46" w:rsidP="00D246EA">
      <w:pPr>
        <w:widowControl w:val="0"/>
        <w:tabs>
          <w:tab w:val="left" w:pos="3659"/>
        </w:tabs>
        <w:spacing w:after="120"/>
        <w:jc w:val="both"/>
      </w:pPr>
      <w:r>
        <w:t>A</w:t>
      </w:r>
      <w:r w:rsidR="0070512A">
        <w:t>z intézményi</w:t>
      </w:r>
      <w:r>
        <w:t xml:space="preserve"> térítési díjak megállapítására vonatkozó </w:t>
      </w:r>
      <w:r w:rsidR="008D68CA">
        <w:t>rendelkezéseket a</w:t>
      </w:r>
      <w:r w:rsidR="009F16BC" w:rsidRPr="009F16BC">
        <w:t xml:space="preserve"> szociális igazgatásról és szociális ellátásokró</w:t>
      </w:r>
      <w:r w:rsidR="009F16BC">
        <w:t xml:space="preserve">l szóló </w:t>
      </w:r>
      <w:r w:rsidR="009F16BC" w:rsidRPr="009F16BC">
        <w:t>1993. évi III. törvény</w:t>
      </w:r>
      <w:r w:rsidR="009F16BC">
        <w:t xml:space="preserve"> (a továbbiakban: </w:t>
      </w:r>
      <w:r w:rsidR="008D68CA">
        <w:t>Sz</w:t>
      </w:r>
      <w:r w:rsidR="0070512A">
        <w:t>oc</w:t>
      </w:r>
      <w:r w:rsidR="008D68CA">
        <w:t>t</w:t>
      </w:r>
      <w:r w:rsidR="0070512A">
        <w:t>v</w:t>
      </w:r>
      <w:r w:rsidR="009F16BC">
        <w:t>.)</w:t>
      </w:r>
      <w:r w:rsidR="0070512A">
        <w:t>;</w:t>
      </w:r>
      <w:r w:rsidR="008D68CA">
        <w:t xml:space="preserve"> a személyes gondoskodást nyújtó ellátások térítési díjáról szóló 29/1993. (</w:t>
      </w:r>
      <w:r w:rsidR="0059384E">
        <w:t>II.</w:t>
      </w:r>
      <w:r w:rsidR="0070512A">
        <w:t xml:space="preserve"> </w:t>
      </w:r>
      <w:r w:rsidR="0059384E">
        <w:t xml:space="preserve">17.) Korm. rendelet, </w:t>
      </w:r>
      <w:r w:rsidR="009F16BC">
        <w:t>valamint</w:t>
      </w:r>
      <w:r w:rsidR="0059384E">
        <w:t xml:space="preserve"> a</w:t>
      </w:r>
      <w:r>
        <w:t xml:space="preserve"> Magyarország 20</w:t>
      </w:r>
      <w:r w:rsidR="00F1060A">
        <w:t>2</w:t>
      </w:r>
      <w:r w:rsidR="008E4FDF">
        <w:t>4</w:t>
      </w:r>
      <w:r>
        <w:t xml:space="preserve">. évi központi költségvetéséről szóló </w:t>
      </w:r>
      <w:r w:rsidR="0017126E">
        <w:t>202</w:t>
      </w:r>
      <w:r w:rsidR="008E4FDF">
        <w:t>3</w:t>
      </w:r>
      <w:r w:rsidR="0017126E">
        <w:t xml:space="preserve">. évi </w:t>
      </w:r>
      <w:r w:rsidR="008E4FDF">
        <w:t>LV</w:t>
      </w:r>
      <w:r w:rsidR="0017126E">
        <w:t xml:space="preserve">. </w:t>
      </w:r>
      <w:r>
        <w:t xml:space="preserve">törvény tartalmazza. </w:t>
      </w:r>
    </w:p>
    <w:p w14:paraId="36008EDF" w14:textId="24DB747B" w:rsidR="0088528A" w:rsidRDefault="009143CB" w:rsidP="00D246EA">
      <w:pPr>
        <w:widowControl w:val="0"/>
        <w:tabs>
          <w:tab w:val="left" w:pos="3659"/>
        </w:tabs>
        <w:spacing w:after="120"/>
        <w:jc w:val="both"/>
      </w:pPr>
      <w:r>
        <w:t>A</w:t>
      </w:r>
      <w:r w:rsidR="00AA5F12">
        <w:t xml:space="preserve"> </w:t>
      </w:r>
      <w:r>
        <w:t>SZENI</w:t>
      </w:r>
      <w:r w:rsidR="005B4006">
        <w:t xml:space="preserve"> </w:t>
      </w:r>
      <w:r>
        <w:t>i</w:t>
      </w:r>
      <w:r w:rsidR="005B4006">
        <w:t>ntézményvezetője</w:t>
      </w:r>
      <w:r w:rsidR="00F01C3F">
        <w:t>,</w:t>
      </w:r>
      <w:r w:rsidR="005B4006">
        <w:t xml:space="preserve"> </w:t>
      </w:r>
      <w:r w:rsidR="00F14C36">
        <w:t xml:space="preserve">dr. Kőváriné </w:t>
      </w:r>
      <w:r w:rsidR="008A3B41">
        <w:t>d</w:t>
      </w:r>
      <w:r w:rsidR="007228E0">
        <w:t xml:space="preserve">r. </w:t>
      </w:r>
      <w:r w:rsidR="00F14C36">
        <w:t>Tasó Gabriella</w:t>
      </w:r>
      <w:r w:rsidR="005B4006">
        <w:t xml:space="preserve"> a </w:t>
      </w:r>
      <w:r w:rsidR="007228E0">
        <w:t xml:space="preserve">szociális szolgáltatásokról szóló </w:t>
      </w:r>
      <w:r w:rsidR="00F01C3F">
        <w:t xml:space="preserve">helyi rendelet </w:t>
      </w:r>
      <w:r w:rsidR="00F14C36">
        <w:t xml:space="preserve">3. sz. mellékletének </w:t>
      </w:r>
      <w:r w:rsidR="00356A8E">
        <w:t>módosítására tett javaslatot</w:t>
      </w:r>
      <w:r w:rsidR="00967CEA">
        <w:t xml:space="preserve"> a </w:t>
      </w:r>
      <w:r w:rsidR="00A6680D">
        <w:t xml:space="preserve">módosított </w:t>
      </w:r>
      <w:r w:rsidR="00967CEA">
        <w:t>té</w:t>
      </w:r>
      <w:r w:rsidR="00A6680D">
        <w:t xml:space="preserve">rítési díjak </w:t>
      </w:r>
      <w:r w:rsidR="00CF2CF1" w:rsidRPr="0068193E">
        <w:t>202</w:t>
      </w:r>
      <w:r w:rsidR="00601B7E">
        <w:t>6</w:t>
      </w:r>
      <w:r w:rsidR="00967CEA" w:rsidRPr="0068193E">
        <w:t xml:space="preserve">. </w:t>
      </w:r>
      <w:r w:rsidR="00601B7E">
        <w:lastRenderedPageBreak/>
        <w:t>január</w:t>
      </w:r>
      <w:r w:rsidR="00967CEA" w:rsidRPr="0068193E">
        <w:t xml:space="preserve"> 1. napjától történő alkalmazás</w:t>
      </w:r>
      <w:r w:rsidR="00601B7E">
        <w:t>ával</w:t>
      </w:r>
      <w:r w:rsidR="00967CEA" w:rsidRPr="0068193E">
        <w:t>.</w:t>
      </w:r>
    </w:p>
    <w:p w14:paraId="182C07F6" w14:textId="557AD2C2" w:rsidR="00892ADC" w:rsidRDefault="003918BC" w:rsidP="00D246EA">
      <w:pPr>
        <w:widowControl w:val="0"/>
        <w:spacing w:after="120"/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 Képviselő-testület hatályos Szervezeti és Működési Szabályzatának 27. §-a szerint, a rendelet</w:t>
      </w:r>
      <w:r w:rsidR="008B6EB4">
        <w:rPr>
          <w:rFonts w:eastAsia="SimSun"/>
          <w:kern w:val="1"/>
          <w:lang w:eastAsia="x-none" w:bidi="x-none"/>
        </w:rPr>
        <w:t xml:space="preserve"> </w:t>
      </w:r>
      <w:r>
        <w:rPr>
          <w:rFonts w:eastAsia="SimSun"/>
          <w:kern w:val="1"/>
          <w:lang w:eastAsia="x-none" w:bidi="x-none"/>
        </w:rPr>
        <w:t>alkotásra irányuló előterjesztésnek a jog</w:t>
      </w:r>
      <w:r w:rsidR="00D50E82">
        <w:rPr>
          <w:rFonts w:eastAsia="SimSun"/>
          <w:kern w:val="1"/>
          <w:lang w:eastAsia="x-none" w:bidi="x-none"/>
        </w:rPr>
        <w:t xml:space="preserve">alkotásról szóló 2010. évi CXXX. törvény </w:t>
      </w:r>
      <w:r>
        <w:rPr>
          <w:rFonts w:eastAsia="SimSun"/>
          <w:kern w:val="1"/>
          <w:lang w:eastAsia="x-none" w:bidi="x-none"/>
        </w:rPr>
        <w:t>szabályai szerinti előzetes hatásvizsgálatot is tartalmaznia kell.</w:t>
      </w:r>
    </w:p>
    <w:p w14:paraId="0B4E0A86" w14:textId="2B3281A4" w:rsidR="003918BC" w:rsidRDefault="003918BC" w:rsidP="00D246EA">
      <w:pPr>
        <w:widowControl w:val="0"/>
        <w:spacing w:after="120"/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 jogalkotásról szóló 2010. évi CXXX. törvény 17. § (1) bekezdése értelmében, a jogszabály előkészítője a törvényben meghatározott szempontok alapján, előzetes hatásvizsgálat</w:t>
      </w:r>
      <w:r w:rsidR="00D50E82">
        <w:rPr>
          <w:rFonts w:eastAsia="SimSun"/>
          <w:kern w:val="1"/>
          <w:lang w:eastAsia="x-none" w:bidi="x-none"/>
        </w:rPr>
        <w:t xml:space="preserve"> </w:t>
      </w:r>
      <w:r>
        <w:rPr>
          <w:rFonts w:eastAsia="SimSun"/>
          <w:kern w:val="1"/>
          <w:lang w:eastAsia="x-none" w:bidi="x-none"/>
        </w:rPr>
        <w:t>elvégzésével felméri a szabályozás várható következményeit, melyről a helyi önkormányzat képviselő-testületét tájékoztatni kell.</w:t>
      </w:r>
    </w:p>
    <w:p w14:paraId="4BF67B3D" w14:textId="77777777" w:rsidR="003918BC" w:rsidRPr="00D246EA" w:rsidRDefault="003918BC" w:rsidP="00D246EA">
      <w:pPr>
        <w:spacing w:before="240" w:after="240"/>
        <w:jc w:val="center"/>
        <w:rPr>
          <w:bCs/>
          <w:smallCaps/>
          <w:spacing w:val="24"/>
        </w:rPr>
      </w:pPr>
      <w:r w:rsidRPr="00D246EA">
        <w:rPr>
          <w:bCs/>
          <w:smallCaps/>
          <w:spacing w:val="24"/>
        </w:rPr>
        <w:t>Előzetes hatásvizsgálat</w:t>
      </w:r>
    </w:p>
    <w:p w14:paraId="49E2B4B7" w14:textId="77777777" w:rsidR="003918BC" w:rsidRPr="00864B61" w:rsidRDefault="003918BC" w:rsidP="00D246EA">
      <w:pPr>
        <w:spacing w:after="120"/>
        <w:jc w:val="both"/>
        <w:rPr>
          <w:u w:val="single"/>
        </w:rPr>
      </w:pPr>
      <w:r w:rsidRPr="00864B61">
        <w:rPr>
          <w:u w:val="single"/>
        </w:rPr>
        <w:t>1. Társadalmi, gazdasági, költségvetési hatások</w:t>
      </w:r>
    </w:p>
    <w:p w14:paraId="193BBD5B" w14:textId="66C8335A" w:rsidR="009D6E4A" w:rsidRPr="009D6E4A" w:rsidRDefault="00DD054C" w:rsidP="00D246EA">
      <w:pPr>
        <w:spacing w:after="120"/>
        <w:jc w:val="both"/>
      </w:pPr>
      <w:r>
        <w:t>A</w:t>
      </w:r>
      <w:r w:rsidR="00134E94">
        <w:t xml:space="preserve">z intézményvezető asszony által javasolt </w:t>
      </w:r>
      <w:r>
        <w:t>intézményi térítési díjak fedezik a szolgáltatási önköltséget</w:t>
      </w:r>
      <w:r w:rsidR="00134E94">
        <w:t>.</w:t>
      </w:r>
    </w:p>
    <w:p w14:paraId="23DBFC9D" w14:textId="77777777" w:rsidR="003918BC" w:rsidRPr="00BB528B" w:rsidRDefault="003918BC" w:rsidP="00D246EA">
      <w:pPr>
        <w:spacing w:after="120"/>
        <w:jc w:val="both"/>
        <w:rPr>
          <w:u w:val="single"/>
        </w:rPr>
      </w:pPr>
      <w:r w:rsidRPr="00BB528B">
        <w:rPr>
          <w:u w:val="single"/>
        </w:rPr>
        <w:t>2. Környezeti és egészségi következményei</w:t>
      </w:r>
    </w:p>
    <w:p w14:paraId="4976E17C" w14:textId="77777777" w:rsidR="003918BC" w:rsidRDefault="003918BC" w:rsidP="00D246EA">
      <w:pPr>
        <w:spacing w:after="120"/>
        <w:jc w:val="both"/>
      </w:pPr>
      <w:r>
        <w:t>Nincsenek.</w:t>
      </w:r>
    </w:p>
    <w:p w14:paraId="70B532B4" w14:textId="77777777" w:rsidR="003918BC" w:rsidRDefault="003918BC" w:rsidP="00D246EA">
      <w:pPr>
        <w:spacing w:after="120"/>
        <w:jc w:val="both"/>
        <w:rPr>
          <w:u w:val="single"/>
        </w:rPr>
      </w:pPr>
      <w:r w:rsidRPr="00BB528B">
        <w:rPr>
          <w:u w:val="single"/>
        </w:rPr>
        <w:t>3. Adminisztratív terheket befolyásoló hatásai</w:t>
      </w:r>
    </w:p>
    <w:p w14:paraId="7267095E" w14:textId="77777777" w:rsidR="003918BC" w:rsidRDefault="003918BC" w:rsidP="00D246EA">
      <w:pPr>
        <w:spacing w:after="120"/>
        <w:jc w:val="both"/>
      </w:pPr>
      <w:r>
        <w:t>Az adminisztratív terhek a rendelet módosításával nem változnak.</w:t>
      </w:r>
    </w:p>
    <w:p w14:paraId="75DF3D3A" w14:textId="77777777" w:rsidR="003918BC" w:rsidRPr="00864B61" w:rsidRDefault="003918BC" w:rsidP="00D246EA">
      <w:pPr>
        <w:spacing w:after="120"/>
        <w:jc w:val="both"/>
        <w:rPr>
          <w:u w:val="single"/>
        </w:rPr>
      </w:pPr>
      <w:r w:rsidRPr="00864B61">
        <w:rPr>
          <w:u w:val="single"/>
        </w:rPr>
        <w:t>4. A jogszabály megalkotásának szükségessége, a jogalkotás elmaradásának várható következményei</w:t>
      </w:r>
    </w:p>
    <w:p w14:paraId="7C56A177" w14:textId="1A522604" w:rsidR="00DD054C" w:rsidRDefault="00AA5C7E" w:rsidP="00D246EA">
      <w:pPr>
        <w:spacing w:after="120"/>
        <w:jc w:val="both"/>
      </w:pPr>
      <w:r>
        <w:t>A szolgáltatási önköltség emelkedése miatt, a költségvetés egyensúlyának fenntartásához szükséges a rendeletmódosítás.</w:t>
      </w:r>
    </w:p>
    <w:p w14:paraId="083B5071" w14:textId="5C67272C" w:rsidR="003918BC" w:rsidRPr="005D2ECC" w:rsidRDefault="003918BC" w:rsidP="00D246EA">
      <w:pPr>
        <w:spacing w:after="120"/>
        <w:jc w:val="both"/>
        <w:rPr>
          <w:u w:val="single"/>
        </w:rPr>
      </w:pPr>
      <w:r w:rsidRPr="005D2ECC">
        <w:rPr>
          <w:u w:val="single"/>
        </w:rPr>
        <w:t>5. A jogszabály alkalmazásához szükséges személyi, szervezeti, tárgyi és pénzügyi feltételek</w:t>
      </w:r>
    </w:p>
    <w:p w14:paraId="4AAFA0EE" w14:textId="05915801" w:rsidR="003918BC" w:rsidRDefault="003918BC" w:rsidP="00D246EA">
      <w:pPr>
        <w:spacing w:after="120"/>
        <w:jc w:val="both"/>
      </w:pPr>
      <w:r>
        <w:t>Ezen feltételek rendelkezésre állnak.</w:t>
      </w:r>
    </w:p>
    <w:p w14:paraId="5F0F7037" w14:textId="2E0E0924" w:rsidR="00CB63CE" w:rsidRPr="00D246EA" w:rsidRDefault="00CB63CE" w:rsidP="00D246EA">
      <w:pPr>
        <w:autoSpaceDE w:val="0"/>
        <w:autoSpaceDN w:val="0"/>
        <w:adjustRightInd w:val="0"/>
        <w:spacing w:before="240" w:after="240"/>
        <w:jc w:val="center"/>
        <w:rPr>
          <w:bCs/>
        </w:rPr>
      </w:pPr>
      <w:r w:rsidRPr="00D246EA">
        <w:rPr>
          <w:bCs/>
          <w:smallCaps/>
          <w:spacing w:val="24"/>
        </w:rPr>
        <w:t>Indokolás</w:t>
      </w:r>
    </w:p>
    <w:p w14:paraId="690EDB4D" w14:textId="13CCEDE7" w:rsidR="00E776DF" w:rsidRDefault="00CB63CE" w:rsidP="00D246EA">
      <w:pPr>
        <w:widowControl w:val="0"/>
        <w:tabs>
          <w:tab w:val="left" w:pos="360"/>
        </w:tabs>
        <w:spacing w:after="120"/>
        <w:jc w:val="both"/>
      </w:pPr>
      <w:r>
        <w:t xml:space="preserve">Magyarország helyi önkormányzatairól szóló </w:t>
      </w:r>
      <w:r w:rsidR="00E776DF">
        <w:t xml:space="preserve">2011. évi </w:t>
      </w:r>
      <w:r>
        <w:t xml:space="preserve">CLXXXIX. törvény 13. § (1) bekezdés </w:t>
      </w:r>
      <w:r w:rsidR="00E776DF">
        <w:t>8a</w:t>
      </w:r>
      <w:r w:rsidR="0032387D">
        <w:t>.</w:t>
      </w:r>
      <w:r>
        <w:t xml:space="preserve"> pontja </w:t>
      </w:r>
      <w:r w:rsidR="00E776DF">
        <w:t xml:space="preserve">helyben biztosítható közfeladatként tekint a szociális szolgáltatásokra és ellátásokra. Szigethalom Város Önkormányzata </w:t>
      </w:r>
      <w:r w:rsidR="00E279DA">
        <w:t xml:space="preserve">fenntartóként </w:t>
      </w:r>
      <w:r w:rsidR="00E776DF">
        <w:t>évek óta közfeladatként intézményi keretek között</w:t>
      </w:r>
      <w:r w:rsidR="00E552CB">
        <w:t xml:space="preserve"> </w:t>
      </w:r>
      <w:r w:rsidR="00E279DA">
        <w:t>v</w:t>
      </w:r>
      <w:r w:rsidR="00E552CB">
        <w:t>égzi</w:t>
      </w:r>
      <w:r w:rsidR="00E776DF">
        <w:t xml:space="preserve"> az idősek</w:t>
      </w:r>
      <w:r w:rsidR="00E552CB">
        <w:t xml:space="preserve"> bentlakásos</w:t>
      </w:r>
      <w:r w:rsidR="00E776DF">
        <w:t xml:space="preserve"> ellátás</w:t>
      </w:r>
      <w:r w:rsidR="00E552CB">
        <w:t>á</w:t>
      </w:r>
      <w:r w:rsidR="00E776DF">
        <w:t>t, melyre</w:t>
      </w:r>
      <w:r w:rsidR="00E279DA">
        <w:t xml:space="preserve"> a jogi szabályozás szerint</w:t>
      </w:r>
      <w:r w:rsidR="00E776DF">
        <w:t xml:space="preserve"> jogosult </w:t>
      </w:r>
      <w:r w:rsidR="00E279DA">
        <w:t xml:space="preserve">a </w:t>
      </w:r>
      <w:r w:rsidR="00E776DF">
        <w:t xml:space="preserve">térítési díjat megállapítani. A </w:t>
      </w:r>
      <w:r w:rsidR="00E776DF" w:rsidRPr="00F6691B">
        <w:rPr>
          <w:lang w:eastAsia="ar-SA"/>
        </w:rPr>
        <w:t>szociális igazgatásról és szociális ellátásokró</w:t>
      </w:r>
      <w:r w:rsidR="00E776DF">
        <w:rPr>
          <w:lang w:eastAsia="ar-SA"/>
        </w:rPr>
        <w:t xml:space="preserve">l szóló 1993. évi III. törvény </w:t>
      </w:r>
      <w:r w:rsidR="00D04001">
        <w:rPr>
          <w:lang w:eastAsia="ar-SA"/>
        </w:rPr>
        <w:t>115.</w:t>
      </w:r>
      <w:r w:rsidR="00E552CB">
        <w:rPr>
          <w:lang w:eastAsia="ar-SA"/>
        </w:rPr>
        <w:t xml:space="preserve"> </w:t>
      </w:r>
      <w:r w:rsidR="00D04001">
        <w:rPr>
          <w:lang w:eastAsia="ar-SA"/>
        </w:rPr>
        <w:t xml:space="preserve">§ (1) bekezdés értelmében </w:t>
      </w:r>
      <w:r w:rsidR="00E776DF">
        <w:rPr>
          <w:lang w:eastAsia="ar-SA"/>
        </w:rPr>
        <w:t xml:space="preserve">az intézményi térítési díjat a fenntartó állapítja meg rendeletében. </w:t>
      </w:r>
      <w:r w:rsidR="00EB5350">
        <w:rPr>
          <w:lang w:eastAsia="ar-SA"/>
        </w:rPr>
        <w:t xml:space="preserve">Az intézményi térítési díj év közben egy alkalommal módosítható. </w:t>
      </w:r>
      <w:r w:rsidR="00E776DF">
        <w:rPr>
          <w:lang w:eastAsia="ar-SA"/>
        </w:rPr>
        <w:t>Ezen jogszabály</w:t>
      </w:r>
      <w:r w:rsidR="00EB5350">
        <w:rPr>
          <w:lang w:eastAsia="ar-SA"/>
        </w:rPr>
        <w:t xml:space="preserve"> nyújtotta lehetőséggel él</w:t>
      </w:r>
      <w:r w:rsidR="00E776DF">
        <w:rPr>
          <w:lang w:eastAsia="ar-SA"/>
        </w:rPr>
        <w:t xml:space="preserve"> a Képviselő-testület jelen rendelet</w:t>
      </w:r>
      <w:r w:rsidR="00E279DA">
        <w:rPr>
          <w:lang w:eastAsia="ar-SA"/>
        </w:rPr>
        <w:t xml:space="preserve"> módosítás</w:t>
      </w:r>
      <w:r w:rsidR="00E776DF">
        <w:rPr>
          <w:lang w:eastAsia="ar-SA"/>
        </w:rPr>
        <w:t xml:space="preserve"> megalkotásával. </w:t>
      </w:r>
    </w:p>
    <w:p w14:paraId="6CD07330" w14:textId="4DEE7F69" w:rsidR="00CB63CE" w:rsidRDefault="00CB63CE" w:rsidP="00D246EA">
      <w:pPr>
        <w:autoSpaceDE w:val="0"/>
        <w:autoSpaceDN w:val="0"/>
        <w:adjustRightInd w:val="0"/>
        <w:spacing w:after="120"/>
        <w:jc w:val="both"/>
      </w:pPr>
      <w:r>
        <w:t xml:space="preserve">A rendelet módosítása </w:t>
      </w:r>
      <w:r w:rsidRPr="0056668B">
        <w:t>az európai uniós jogból eredő kötelezettségek összhangj</w:t>
      </w:r>
      <w:r>
        <w:t>ának megfelel</w:t>
      </w:r>
      <w:r w:rsidRPr="0056668B">
        <w:t xml:space="preserve">, valamint a </w:t>
      </w:r>
      <w:r>
        <w:t xml:space="preserve">jogalkotásról szóló törvény </w:t>
      </w:r>
      <w:r w:rsidRPr="0056668B">
        <w:t>20. § szerin</w:t>
      </w:r>
      <w:r>
        <w:t xml:space="preserve">ti egyeztetési kötelezettség nem áll fenn. </w:t>
      </w:r>
    </w:p>
    <w:p w14:paraId="54FBB49B" w14:textId="574C791F" w:rsidR="00797B15" w:rsidRPr="00797B15" w:rsidRDefault="00CB63CE" w:rsidP="00797B15">
      <w:pPr>
        <w:widowControl w:val="0"/>
        <w:tabs>
          <w:tab w:val="left" w:pos="360"/>
        </w:tabs>
        <w:spacing w:after="120"/>
        <w:jc w:val="both"/>
      </w:pPr>
      <w:r>
        <w:t xml:space="preserve">A </w:t>
      </w:r>
      <w:r w:rsidR="00D04001">
        <w:t xml:space="preserve">rendelet </w:t>
      </w:r>
      <w:r>
        <w:t>módosít</w:t>
      </w:r>
      <w:r w:rsidR="00D04001">
        <w:t xml:space="preserve">ásnak </w:t>
      </w:r>
      <w:r>
        <w:t>jogi akadálya nincs, a</w:t>
      </w:r>
      <w:r w:rsidR="00481AA2">
        <w:t>z intézményi</w:t>
      </w:r>
      <w:r>
        <w:t xml:space="preserve"> </w:t>
      </w:r>
      <w:r w:rsidR="00E279DA">
        <w:t xml:space="preserve">térítési </w:t>
      </w:r>
      <w:r w:rsidR="00481AA2">
        <w:t xml:space="preserve">díj megállapítása </w:t>
      </w:r>
      <w:r>
        <w:t>a Képviselő-testület hatáskörébe tartozik, ezért kérem az alábbi határozati javaslatot</w:t>
      </w:r>
      <w:r w:rsidR="00481AA2">
        <w:t xml:space="preserve"> elfogadni</w:t>
      </w:r>
      <w:r>
        <w:t xml:space="preserve">, illetve </w:t>
      </w:r>
      <w:r w:rsidR="00D04001">
        <w:t xml:space="preserve">a </w:t>
      </w:r>
      <w:r w:rsidR="00481AA2">
        <w:t xml:space="preserve">módosító rendeletet megalkotni </w:t>
      </w:r>
      <w:r>
        <w:t>szíveskedj</w:t>
      </w:r>
      <w:r w:rsidR="00481AA2">
        <w:t>ék.</w:t>
      </w:r>
    </w:p>
    <w:p w14:paraId="667DBC28" w14:textId="280B7849" w:rsidR="00B603D7" w:rsidRPr="000E4F4E" w:rsidRDefault="004E4039" w:rsidP="00797B15">
      <w:pPr>
        <w:widowControl w:val="0"/>
        <w:tabs>
          <w:tab w:val="left" w:pos="3659"/>
        </w:tabs>
        <w:spacing w:before="240" w:after="240"/>
        <w:jc w:val="center"/>
        <w:rPr>
          <w:b/>
        </w:rPr>
      </w:pPr>
      <w:r>
        <w:rPr>
          <w:b/>
        </w:rPr>
        <w:t>H</w:t>
      </w:r>
      <w:r w:rsidR="000E4F4E" w:rsidRPr="000E4F4E">
        <w:rPr>
          <w:b/>
        </w:rPr>
        <w:t>atározat</w:t>
      </w:r>
      <w:r w:rsidR="00D50E82">
        <w:rPr>
          <w:b/>
        </w:rPr>
        <w:t>i</w:t>
      </w:r>
      <w:r w:rsidR="000E4F4E" w:rsidRPr="000E4F4E">
        <w:rPr>
          <w:b/>
        </w:rPr>
        <w:t xml:space="preserve"> javaslat</w:t>
      </w:r>
    </w:p>
    <w:p w14:paraId="00A83E13" w14:textId="44C99049" w:rsidR="000E4F4E" w:rsidRDefault="000E4F4E" w:rsidP="004E4039">
      <w:pPr>
        <w:tabs>
          <w:tab w:val="left" w:pos="900"/>
        </w:tabs>
        <w:jc w:val="both"/>
      </w:pPr>
      <w:r>
        <w:lastRenderedPageBreak/>
        <w:t xml:space="preserve">Szigethalom Város Önkormányzat Képviselő-testülete úgy dönt, hogy a </w:t>
      </w:r>
      <w:r w:rsidR="00E442BE">
        <w:t>Képviselő-testület feladatkörébe tartozó szociális szolgáltatásokról szóló 17</w:t>
      </w:r>
      <w:r w:rsidR="004E4039">
        <w:t>/</w:t>
      </w:r>
      <w:r w:rsidR="00E442BE">
        <w:t>2007.</w:t>
      </w:r>
      <w:r w:rsidR="00134E94">
        <w:t xml:space="preserve"> </w:t>
      </w:r>
      <w:r w:rsidR="00E442BE">
        <w:t>(X.</w:t>
      </w:r>
      <w:r w:rsidR="00134E94">
        <w:t xml:space="preserve"> </w:t>
      </w:r>
      <w:r w:rsidR="00E442BE">
        <w:t>3</w:t>
      </w:r>
      <w:r w:rsidR="00134E94">
        <w:t>1</w:t>
      </w:r>
      <w:r w:rsidR="004E4039">
        <w:t>.) rendelet</w:t>
      </w:r>
      <w:r w:rsidR="00E929FE">
        <w:t>et</w:t>
      </w:r>
      <w:r w:rsidR="003918BC">
        <w:t xml:space="preserve"> </w:t>
      </w:r>
      <w:r w:rsidR="00E929FE">
        <w:rPr>
          <w:bCs/>
        </w:rPr>
        <w:t>módosító</w:t>
      </w:r>
      <w:r w:rsidR="003918BC">
        <w:t xml:space="preserve"> rendelet-tervezet </w:t>
      </w:r>
      <w:r w:rsidR="00E929FE">
        <w:t xml:space="preserve">szövegét </w:t>
      </w:r>
      <w:r w:rsidR="004E4039" w:rsidRPr="00A37015">
        <w:rPr>
          <w:b/>
        </w:rPr>
        <w:t>elfogadja</w:t>
      </w:r>
      <w:r w:rsidR="004E4039">
        <w:t>.</w:t>
      </w:r>
    </w:p>
    <w:p w14:paraId="78646D33" w14:textId="77777777" w:rsidR="00E929FE" w:rsidRDefault="00E929FE" w:rsidP="004E4039">
      <w:pPr>
        <w:tabs>
          <w:tab w:val="left" w:pos="900"/>
        </w:tabs>
        <w:jc w:val="both"/>
      </w:pPr>
    </w:p>
    <w:p w14:paraId="7342904E" w14:textId="77777777" w:rsidR="00E929FE" w:rsidRPr="00E929FE" w:rsidRDefault="00E929FE" w:rsidP="00E929FE">
      <w:pPr>
        <w:tabs>
          <w:tab w:val="left" w:pos="900"/>
        </w:tabs>
        <w:jc w:val="both"/>
      </w:pPr>
      <w:r w:rsidRPr="00E929FE">
        <w:t>Felelős: dr. Stiebel Viktória jegyző</w:t>
      </w:r>
    </w:p>
    <w:p w14:paraId="7D50A356" w14:textId="6557173A" w:rsidR="00E929FE" w:rsidRDefault="00E929FE" w:rsidP="004E4039">
      <w:pPr>
        <w:tabs>
          <w:tab w:val="left" w:pos="900"/>
        </w:tabs>
        <w:jc w:val="both"/>
      </w:pPr>
      <w:r w:rsidRPr="00E929FE">
        <w:t>Határidő: azonnal</w:t>
      </w:r>
    </w:p>
    <w:p w14:paraId="56D49509" w14:textId="77777777" w:rsidR="004E4039" w:rsidRDefault="004E4039" w:rsidP="004E4039">
      <w:pPr>
        <w:tabs>
          <w:tab w:val="left" w:pos="900"/>
        </w:tabs>
        <w:jc w:val="both"/>
      </w:pPr>
    </w:p>
    <w:p w14:paraId="34665323" w14:textId="77777777" w:rsidR="003918BC" w:rsidRDefault="003918BC" w:rsidP="003918BC">
      <w:pPr>
        <w:jc w:val="center"/>
        <w:rPr>
          <w:b/>
          <w:i/>
        </w:rPr>
      </w:pPr>
      <w:r w:rsidRPr="00D3197C">
        <w:rPr>
          <w:b/>
          <w:i/>
        </w:rPr>
        <w:t>RENDELETALKOTÁS</w:t>
      </w:r>
    </w:p>
    <w:p w14:paraId="54902986" w14:textId="77777777" w:rsidR="00CF5ABE" w:rsidRPr="00D3197C" w:rsidRDefault="00CF5ABE" w:rsidP="003918BC">
      <w:pPr>
        <w:jc w:val="center"/>
        <w:rPr>
          <w:b/>
          <w:i/>
        </w:rPr>
      </w:pPr>
    </w:p>
    <w:p w14:paraId="3995E248" w14:textId="50C24048" w:rsidR="00E442BE" w:rsidRDefault="003918BC" w:rsidP="003918BC">
      <w:pPr>
        <w:jc w:val="both"/>
        <w:rPr>
          <w:b/>
        </w:rPr>
      </w:pPr>
      <w:r w:rsidRPr="003B2D47">
        <w:t>Szigethalom Város Önkormányzat Képvi</w:t>
      </w:r>
      <w:r w:rsidR="00E442BE">
        <w:t>selő-testülete úgy dönt, hogy a Képviselő-testület feladatkörébe tartozó szociális szolgáltatá</w:t>
      </w:r>
      <w:r w:rsidR="00ED5ECE">
        <w:t>sokról szóló 17/2007.</w:t>
      </w:r>
      <w:r w:rsidR="00134E94">
        <w:t xml:space="preserve"> </w:t>
      </w:r>
      <w:r w:rsidR="00ED5ECE">
        <w:t>(X.</w:t>
      </w:r>
      <w:r w:rsidR="00134E94">
        <w:t xml:space="preserve"> </w:t>
      </w:r>
      <w:r w:rsidR="00ED5ECE">
        <w:t>3</w:t>
      </w:r>
      <w:r w:rsidR="00134E94">
        <w:t>1</w:t>
      </w:r>
      <w:r w:rsidR="00ED5ECE">
        <w:t>.) önkormányzati</w:t>
      </w:r>
      <w:r w:rsidR="00E442BE">
        <w:t xml:space="preserve"> rendelet</w:t>
      </w:r>
      <w:r w:rsidR="003D11E9">
        <w:t>et</w:t>
      </w:r>
      <w:r w:rsidR="00E442BE">
        <w:t xml:space="preserve"> </w:t>
      </w:r>
      <w:r w:rsidR="00A37015">
        <w:rPr>
          <w:b/>
        </w:rPr>
        <w:t xml:space="preserve">módosító rendeletét </w:t>
      </w:r>
      <w:r w:rsidR="00ED5ECE" w:rsidRPr="00ED5ECE">
        <w:t>az alábbiak szerint</w:t>
      </w:r>
      <w:r w:rsidR="00ED5ECE">
        <w:rPr>
          <w:b/>
        </w:rPr>
        <w:t xml:space="preserve"> </w:t>
      </w:r>
      <w:r w:rsidR="00CF5ABE">
        <w:rPr>
          <w:b/>
        </w:rPr>
        <w:t>megalkotja:</w:t>
      </w:r>
    </w:p>
    <w:p w14:paraId="4616AD83" w14:textId="77777777" w:rsidR="00ED5ECE" w:rsidRDefault="00ED5ECE" w:rsidP="003918BC">
      <w:pPr>
        <w:jc w:val="both"/>
        <w:rPr>
          <w:b/>
        </w:rPr>
      </w:pPr>
    </w:p>
    <w:p w14:paraId="6F0B4DC2" w14:textId="77777777" w:rsidR="00365579" w:rsidRPr="00365579" w:rsidRDefault="00365579" w:rsidP="00365579">
      <w:pPr>
        <w:jc w:val="center"/>
        <w:rPr>
          <w:b/>
          <w:bCs/>
        </w:rPr>
      </w:pPr>
      <w:bookmarkStart w:id="1" w:name="_Hlk94773163"/>
      <w:r w:rsidRPr="00365579">
        <w:rPr>
          <w:b/>
          <w:bCs/>
        </w:rPr>
        <w:t>Szigethalom Város Önkormányzat</w:t>
      </w:r>
    </w:p>
    <w:p w14:paraId="1FB2FD25" w14:textId="77777777" w:rsidR="00365579" w:rsidRPr="00365579" w:rsidRDefault="00365579" w:rsidP="00365579">
      <w:pPr>
        <w:jc w:val="center"/>
        <w:rPr>
          <w:b/>
          <w:bCs/>
        </w:rPr>
      </w:pPr>
      <w:r w:rsidRPr="00365579">
        <w:rPr>
          <w:b/>
          <w:bCs/>
        </w:rPr>
        <w:t>Képviselő-testületének</w:t>
      </w:r>
    </w:p>
    <w:p w14:paraId="30A63D0C" w14:textId="5D2D44DF" w:rsidR="00365579" w:rsidRPr="00365579" w:rsidRDefault="00365579" w:rsidP="00365579">
      <w:pPr>
        <w:jc w:val="center"/>
        <w:rPr>
          <w:b/>
          <w:bCs/>
        </w:rPr>
      </w:pPr>
      <w:r w:rsidRPr="00365579">
        <w:rPr>
          <w:b/>
          <w:bCs/>
        </w:rPr>
        <w:t>…../20</w:t>
      </w:r>
      <w:r w:rsidR="008D28E3">
        <w:rPr>
          <w:b/>
          <w:bCs/>
        </w:rPr>
        <w:t>2</w:t>
      </w:r>
      <w:r w:rsidR="00B01372">
        <w:rPr>
          <w:b/>
          <w:bCs/>
        </w:rPr>
        <w:t>5</w:t>
      </w:r>
      <w:r w:rsidRPr="00365579">
        <w:rPr>
          <w:b/>
          <w:bCs/>
        </w:rPr>
        <w:t>.</w:t>
      </w:r>
      <w:r w:rsidR="00417F46">
        <w:rPr>
          <w:b/>
          <w:bCs/>
        </w:rPr>
        <w:t xml:space="preserve"> </w:t>
      </w:r>
      <w:r w:rsidRPr="00365579">
        <w:rPr>
          <w:b/>
          <w:bCs/>
        </w:rPr>
        <w:t>(</w:t>
      </w:r>
      <w:r w:rsidR="00601B7E">
        <w:rPr>
          <w:b/>
          <w:bCs/>
        </w:rPr>
        <w:t>XII</w:t>
      </w:r>
      <w:r w:rsidR="00B01372">
        <w:rPr>
          <w:b/>
          <w:bCs/>
        </w:rPr>
        <w:t xml:space="preserve">. </w:t>
      </w:r>
      <w:r w:rsidR="0008586E">
        <w:rPr>
          <w:b/>
          <w:bCs/>
        </w:rPr>
        <w:t>1</w:t>
      </w:r>
      <w:r w:rsidR="00601B7E">
        <w:rPr>
          <w:b/>
          <w:bCs/>
        </w:rPr>
        <w:t>6</w:t>
      </w:r>
      <w:r w:rsidR="00B01372">
        <w:rPr>
          <w:b/>
          <w:bCs/>
        </w:rPr>
        <w:t>.</w:t>
      </w:r>
      <w:r w:rsidRPr="00365579">
        <w:rPr>
          <w:b/>
          <w:bCs/>
        </w:rPr>
        <w:t>) önkormányzati</w:t>
      </w:r>
    </w:p>
    <w:p w14:paraId="7480CF92" w14:textId="77777777" w:rsidR="00365579" w:rsidRPr="00365579" w:rsidRDefault="00365579" w:rsidP="00365579">
      <w:pPr>
        <w:jc w:val="center"/>
        <w:rPr>
          <w:b/>
          <w:bCs/>
        </w:rPr>
      </w:pPr>
      <w:r w:rsidRPr="00365579">
        <w:rPr>
          <w:b/>
          <w:bCs/>
        </w:rPr>
        <w:t>RENDELET-TERVEZETE</w:t>
      </w:r>
    </w:p>
    <w:p w14:paraId="0CA8088E" w14:textId="612A5227" w:rsidR="00365579" w:rsidRPr="00365579" w:rsidRDefault="00365579" w:rsidP="00365579">
      <w:pPr>
        <w:jc w:val="center"/>
        <w:rPr>
          <w:b/>
          <w:bCs/>
        </w:rPr>
      </w:pPr>
      <w:r w:rsidRPr="00365579">
        <w:t>a feladatkörébe tartozó szociális szolgáltatásokról szóló 17/2007.</w:t>
      </w:r>
      <w:r w:rsidR="007D5EF3">
        <w:t xml:space="preserve"> </w:t>
      </w:r>
      <w:r w:rsidRPr="00365579">
        <w:t>(X.</w:t>
      </w:r>
      <w:r w:rsidR="007D5EF3">
        <w:t xml:space="preserve"> </w:t>
      </w:r>
      <w:r w:rsidRPr="00365579">
        <w:t>3</w:t>
      </w:r>
      <w:r w:rsidR="007D5EF3">
        <w:t>1</w:t>
      </w:r>
      <w:r w:rsidRPr="00365579">
        <w:t>.) önkormányzati rendelet (továbbiakban: R</w:t>
      </w:r>
      <w:r w:rsidR="007D5EF3">
        <w:t>.</w:t>
      </w:r>
      <w:r w:rsidRPr="00365579">
        <w:t xml:space="preserve">) </w:t>
      </w:r>
      <w:r w:rsidRPr="00365579">
        <w:rPr>
          <w:b/>
          <w:bCs/>
        </w:rPr>
        <w:t>módosításáról</w:t>
      </w:r>
    </w:p>
    <w:p w14:paraId="255CF472" w14:textId="77777777" w:rsidR="00365579" w:rsidRPr="00365579" w:rsidRDefault="00365579" w:rsidP="00365579">
      <w:pPr>
        <w:jc w:val="center"/>
        <w:rPr>
          <w:b/>
          <w:bCs/>
        </w:rPr>
      </w:pPr>
    </w:p>
    <w:p w14:paraId="7A1A907A" w14:textId="77777777" w:rsidR="00365579" w:rsidRPr="00365579" w:rsidRDefault="00365579" w:rsidP="00365579">
      <w:pPr>
        <w:jc w:val="both"/>
        <w:rPr>
          <w:i/>
        </w:rPr>
      </w:pPr>
      <w:r w:rsidRPr="00365579">
        <w:rPr>
          <w:i/>
        </w:rPr>
        <w:t xml:space="preserve">Szigethalom Város Önkormányzat Képviselő-testülete az Alaptörvény 32. cikk (1) bekezdés a) pontjában meghatározott </w:t>
      </w:r>
      <w:r w:rsidRPr="00365579">
        <w:rPr>
          <w:b/>
          <w:i/>
        </w:rPr>
        <w:t>jogalkotói hatáskörében</w:t>
      </w:r>
      <w:r w:rsidRPr="00365579">
        <w:rPr>
          <w:i/>
        </w:rPr>
        <w:t xml:space="preserve">, </w:t>
      </w:r>
      <w:r w:rsidRPr="00365579">
        <w:rPr>
          <w:bCs/>
          <w:i/>
        </w:rPr>
        <w:t>a szociális igazgatásról és szociális ellátásokról szóló 1993. évi III. törvény 62. § (2) bekezdésében,</w:t>
      </w:r>
      <w:r w:rsidRPr="00365579">
        <w:rPr>
          <w:b/>
          <w:bCs/>
        </w:rPr>
        <w:t xml:space="preserve"> </w:t>
      </w:r>
      <w:r w:rsidRPr="00365579">
        <w:rPr>
          <w:bCs/>
          <w:i/>
        </w:rPr>
        <w:t xml:space="preserve">92. § (1) bekezdés a) pontjában, (2) bekezdésében meghatározott </w:t>
      </w:r>
      <w:r w:rsidRPr="00365579">
        <w:rPr>
          <w:b/>
          <w:bCs/>
          <w:i/>
        </w:rPr>
        <w:t>feladatkörében</w:t>
      </w:r>
      <w:r w:rsidRPr="00365579">
        <w:rPr>
          <w:bCs/>
          <w:i/>
        </w:rPr>
        <w:t xml:space="preserve"> eljárva, a következőket rendeli el:</w:t>
      </w:r>
    </w:p>
    <w:p w14:paraId="68259B11" w14:textId="77777777" w:rsidR="00365579" w:rsidRPr="00365579" w:rsidRDefault="00365579" w:rsidP="00365579">
      <w:pPr>
        <w:jc w:val="both"/>
        <w:rPr>
          <w:i/>
        </w:rPr>
      </w:pPr>
    </w:p>
    <w:p w14:paraId="05BADA09" w14:textId="77777777" w:rsidR="00365579" w:rsidRPr="00365579" w:rsidRDefault="00365579" w:rsidP="00365579">
      <w:pPr>
        <w:rPr>
          <w:bCs/>
        </w:rPr>
      </w:pPr>
      <w:r w:rsidRPr="00365579">
        <w:rPr>
          <w:b/>
          <w:bCs/>
        </w:rPr>
        <w:t xml:space="preserve">1. § </w:t>
      </w:r>
      <w:r w:rsidRPr="00365579">
        <w:rPr>
          <w:bCs/>
        </w:rPr>
        <w:t>A R. 3. melléklete helyébe e rendelet melléklete lép.</w:t>
      </w:r>
    </w:p>
    <w:p w14:paraId="6C4B2C3C" w14:textId="77777777" w:rsidR="00365579" w:rsidRPr="00365579" w:rsidRDefault="00365579" w:rsidP="00365579"/>
    <w:p w14:paraId="1AECF701" w14:textId="77777777" w:rsidR="00365579" w:rsidRPr="00365579" w:rsidRDefault="00365579" w:rsidP="00365579">
      <w:pPr>
        <w:keepNext/>
        <w:jc w:val="center"/>
        <w:outlineLvl w:val="1"/>
        <w:rPr>
          <w:b/>
          <w:bCs/>
        </w:rPr>
      </w:pPr>
      <w:r w:rsidRPr="00365579">
        <w:rPr>
          <w:b/>
          <w:bCs/>
        </w:rPr>
        <w:t>Záró rendelkezések</w:t>
      </w:r>
    </w:p>
    <w:p w14:paraId="0FCCA8EC" w14:textId="77777777" w:rsidR="00365579" w:rsidRPr="00365579" w:rsidRDefault="00365579" w:rsidP="00365579">
      <w:pPr>
        <w:rPr>
          <w:color w:val="0000FF"/>
        </w:rPr>
      </w:pPr>
    </w:p>
    <w:p w14:paraId="39792B1E" w14:textId="77777777" w:rsidR="00365579" w:rsidRDefault="00365579" w:rsidP="00365579">
      <w:pPr>
        <w:jc w:val="center"/>
        <w:rPr>
          <w:b/>
          <w:iCs/>
          <w:szCs w:val="20"/>
        </w:rPr>
      </w:pPr>
      <w:r w:rsidRPr="00365579">
        <w:rPr>
          <w:b/>
          <w:iCs/>
          <w:szCs w:val="20"/>
        </w:rPr>
        <w:t>Hatályba léptetés</w:t>
      </w:r>
    </w:p>
    <w:p w14:paraId="7877FF61" w14:textId="77777777" w:rsidR="00E776DF" w:rsidRPr="00365579" w:rsidRDefault="00E776DF" w:rsidP="00365579">
      <w:pPr>
        <w:jc w:val="center"/>
        <w:rPr>
          <w:b/>
          <w:iCs/>
          <w:szCs w:val="20"/>
        </w:rPr>
      </w:pPr>
    </w:p>
    <w:p w14:paraId="2E8D1224" w14:textId="7E9992F0" w:rsidR="00365579" w:rsidRPr="007D5EF3" w:rsidRDefault="00365579" w:rsidP="007D5EF3">
      <w:pPr>
        <w:pStyle w:val="Szvegtrzsbehzssal2"/>
        <w:spacing w:line="240" w:lineRule="auto"/>
        <w:ind w:left="0"/>
        <w:jc w:val="both"/>
      </w:pPr>
      <w:r w:rsidRPr="00365579">
        <w:rPr>
          <w:b/>
          <w:iCs/>
          <w:szCs w:val="20"/>
        </w:rPr>
        <w:t>2. §</w:t>
      </w:r>
      <w:r w:rsidRPr="00365579">
        <w:rPr>
          <w:bCs/>
          <w:iCs/>
          <w:szCs w:val="20"/>
        </w:rPr>
        <w:t xml:space="preserve"> </w:t>
      </w:r>
      <w:r w:rsidRPr="00E279DA">
        <w:rPr>
          <w:bCs/>
          <w:iCs/>
          <w:szCs w:val="20"/>
        </w:rPr>
        <w:t xml:space="preserve">Ez a rendelet </w:t>
      </w:r>
      <w:r w:rsidR="00CF2CF1">
        <w:rPr>
          <w:bCs/>
          <w:iCs/>
          <w:szCs w:val="20"/>
        </w:rPr>
        <w:t>202</w:t>
      </w:r>
      <w:r w:rsidR="00601B7E">
        <w:rPr>
          <w:bCs/>
          <w:iCs/>
          <w:szCs w:val="20"/>
        </w:rPr>
        <w:t>6</w:t>
      </w:r>
      <w:r w:rsidRPr="00E279DA">
        <w:rPr>
          <w:bCs/>
          <w:iCs/>
          <w:szCs w:val="20"/>
        </w:rPr>
        <w:t xml:space="preserve">. </w:t>
      </w:r>
      <w:r w:rsidR="00601B7E">
        <w:rPr>
          <w:bCs/>
          <w:iCs/>
          <w:szCs w:val="20"/>
        </w:rPr>
        <w:t>január</w:t>
      </w:r>
      <w:r w:rsidR="008B6EB4">
        <w:rPr>
          <w:bCs/>
          <w:iCs/>
          <w:szCs w:val="20"/>
        </w:rPr>
        <w:t xml:space="preserve"> </w:t>
      </w:r>
      <w:r w:rsidRPr="00E279DA">
        <w:rPr>
          <w:bCs/>
          <w:iCs/>
          <w:szCs w:val="20"/>
        </w:rPr>
        <w:t>1</w:t>
      </w:r>
      <w:r w:rsidR="00570602">
        <w:rPr>
          <w:bCs/>
          <w:iCs/>
          <w:szCs w:val="20"/>
        </w:rPr>
        <w:t>. napján</w:t>
      </w:r>
      <w:r w:rsidRPr="00E279DA">
        <w:rPr>
          <w:bCs/>
          <w:iCs/>
          <w:szCs w:val="20"/>
        </w:rPr>
        <w:t xml:space="preserve"> </w:t>
      </w:r>
      <w:r w:rsidR="00E279DA" w:rsidRPr="00E279DA">
        <w:rPr>
          <w:bCs/>
          <w:iCs/>
          <w:szCs w:val="20"/>
        </w:rPr>
        <w:t>lép</w:t>
      </w:r>
      <w:r w:rsidRPr="00365579">
        <w:rPr>
          <w:bCs/>
          <w:iCs/>
          <w:szCs w:val="20"/>
        </w:rPr>
        <w:t xml:space="preserve"> hatályba</w:t>
      </w:r>
      <w:r w:rsidR="007D5EF3">
        <w:rPr>
          <w:bCs/>
          <w:iCs/>
          <w:szCs w:val="20"/>
        </w:rPr>
        <w:t xml:space="preserve">, </w:t>
      </w:r>
      <w:r w:rsidR="007D5EF3" w:rsidRPr="007D5EF3">
        <w:t>és a hatályba lépést követő naptól hatályát veszti.</w:t>
      </w:r>
    </w:p>
    <w:p w14:paraId="74FDCA1D" w14:textId="77777777" w:rsidR="00365579" w:rsidRPr="00365579" w:rsidRDefault="00365579" w:rsidP="00365579"/>
    <w:p w14:paraId="473FAEF9" w14:textId="77777777" w:rsidR="00365579" w:rsidRPr="00365579" w:rsidRDefault="00365579" w:rsidP="00365579"/>
    <w:p w14:paraId="71286AC9" w14:textId="77777777" w:rsidR="00365579" w:rsidRPr="00365579" w:rsidRDefault="00365579" w:rsidP="00365579">
      <w:pPr>
        <w:tabs>
          <w:tab w:val="center" w:pos="2700"/>
          <w:tab w:val="center" w:pos="5940"/>
        </w:tabs>
        <w:rPr>
          <w:b/>
          <w:bCs/>
        </w:rPr>
      </w:pPr>
      <w:r w:rsidRPr="00365579">
        <w:tab/>
      </w:r>
      <w:r w:rsidRPr="00365579">
        <w:rPr>
          <w:b/>
          <w:bCs/>
        </w:rPr>
        <w:t>Fáki László</w:t>
      </w:r>
      <w:r w:rsidRPr="00365579">
        <w:tab/>
      </w:r>
      <w:r w:rsidRPr="00365579">
        <w:rPr>
          <w:b/>
          <w:bCs/>
        </w:rPr>
        <w:t>dr. Stiebel Viktória</w:t>
      </w:r>
    </w:p>
    <w:p w14:paraId="24A222AC" w14:textId="77F09D5C" w:rsidR="00BF3FBC" w:rsidRDefault="00365579" w:rsidP="002E5C59">
      <w:pPr>
        <w:tabs>
          <w:tab w:val="center" w:pos="2700"/>
          <w:tab w:val="center" w:pos="5940"/>
        </w:tabs>
      </w:pPr>
      <w:r w:rsidRPr="00365579">
        <w:tab/>
        <w:t>polgármester</w:t>
      </w:r>
      <w:r w:rsidRPr="00365579">
        <w:tab/>
        <w:t>jegyző</w:t>
      </w:r>
      <w:bookmarkEnd w:id="1"/>
    </w:p>
    <w:p w14:paraId="7B18F407" w14:textId="77777777" w:rsidR="00E279DA" w:rsidRPr="00E279DA" w:rsidRDefault="00E279DA" w:rsidP="00E552CB">
      <w:pPr>
        <w:tabs>
          <w:tab w:val="center" w:pos="2700"/>
          <w:tab w:val="center" w:pos="5940"/>
        </w:tabs>
        <w:jc w:val="right"/>
      </w:pPr>
      <w:bookmarkStart w:id="2" w:name="_Hlk94773235"/>
    </w:p>
    <w:p w14:paraId="07569EB1" w14:textId="77777777" w:rsidR="00365579" w:rsidRPr="00365579" w:rsidRDefault="00365579" w:rsidP="003655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</w:pPr>
      <w:r w:rsidRPr="00365579">
        <w:rPr>
          <w:b/>
          <w:bCs/>
        </w:rPr>
        <w:t>Záradék</w:t>
      </w:r>
      <w:r w:rsidRPr="00365579">
        <w:t>:</w:t>
      </w:r>
    </w:p>
    <w:p w14:paraId="2112A061" w14:textId="4F6A7107" w:rsidR="00365579" w:rsidRPr="00365579" w:rsidRDefault="00365579" w:rsidP="003655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both"/>
      </w:pPr>
      <w:r w:rsidRPr="00365579">
        <w:t>A</w:t>
      </w:r>
      <w:r w:rsidR="0082387F">
        <w:t xml:space="preserve"> </w:t>
      </w:r>
      <w:r w:rsidR="00E929FE">
        <w:t>…</w:t>
      </w:r>
      <w:r w:rsidR="00605972" w:rsidRPr="00605972">
        <w:t xml:space="preserve"> </w:t>
      </w:r>
      <w:r w:rsidRPr="00365579">
        <w:t xml:space="preserve">önkormányzati rendelet </w:t>
      </w:r>
      <w:r w:rsidR="00CF2CF1">
        <w:t>202</w:t>
      </w:r>
      <w:r w:rsidR="00B01372">
        <w:t>5</w:t>
      </w:r>
      <w:r w:rsidRPr="00365579">
        <w:t xml:space="preserve">. ……………… </w:t>
      </w:r>
      <w:r w:rsidR="004834A9">
        <w:t>napján</w:t>
      </w:r>
      <w:r w:rsidRPr="00365579">
        <w:t xml:space="preserve"> a Képviselő-testület és szervei Szervezeti és Működési Szabályzatáról szóló rendeletben meghatározott módon kihirdetésre került.</w:t>
      </w:r>
    </w:p>
    <w:p w14:paraId="629F65EE" w14:textId="77777777" w:rsidR="00365579" w:rsidRPr="00365579" w:rsidRDefault="00365579" w:rsidP="003655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</w:pPr>
    </w:p>
    <w:p w14:paraId="18163A3F" w14:textId="77777777" w:rsidR="00365579" w:rsidRPr="00365579" w:rsidRDefault="00365579" w:rsidP="0082387F">
      <w:pPr>
        <w:keepNext/>
        <w:numPr>
          <w:ilvl w:val="6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center"/>
        <w:outlineLvl w:val="0"/>
        <w:rPr>
          <w:b/>
          <w:bCs/>
        </w:rPr>
      </w:pPr>
      <w:r w:rsidRPr="00365579">
        <w:rPr>
          <w:b/>
          <w:bCs/>
        </w:rPr>
        <w:t>dr. Stiebel Viktória</w:t>
      </w:r>
    </w:p>
    <w:p w14:paraId="27C5541C" w14:textId="77777777" w:rsidR="00365579" w:rsidRPr="00365579" w:rsidRDefault="00365579" w:rsidP="00823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center"/>
      </w:pPr>
      <w:r w:rsidRPr="00365579">
        <w:t>jegyző</w:t>
      </w:r>
    </w:p>
    <w:bookmarkEnd w:id="2"/>
    <w:p w14:paraId="355BA884" w14:textId="46F4B91F" w:rsidR="00B0307B" w:rsidRDefault="00B0307B" w:rsidP="00B0307B">
      <w:pPr>
        <w:rPr>
          <w:b/>
          <w:bCs/>
          <w:sz w:val="16"/>
          <w:szCs w:val="16"/>
        </w:rPr>
        <w:sectPr w:rsidR="00B0307B" w:rsidSect="00DA0C06">
          <w:footerReference w:type="default" r:id="rId8"/>
          <w:headerReference w:type="first" r:id="rId9"/>
          <w:pgSz w:w="11906" w:h="16838"/>
          <w:pgMar w:top="1648" w:right="1417" w:bottom="1648" w:left="1417" w:header="1417" w:footer="1417" w:gutter="0"/>
          <w:cols w:space="708"/>
          <w:titlePg/>
          <w:docGrid w:linePitch="360"/>
        </w:sectPr>
      </w:pPr>
    </w:p>
    <w:p w14:paraId="5E090A37" w14:textId="5AC0B8DF" w:rsidR="00691649" w:rsidRPr="00691649" w:rsidRDefault="00691649" w:rsidP="00767FDB">
      <w:pPr>
        <w:spacing w:after="240"/>
        <w:jc w:val="right"/>
      </w:pPr>
      <w:r w:rsidRPr="00691649">
        <w:lastRenderedPageBreak/>
        <w:t>A módosító rendelet 1. m</w:t>
      </w:r>
      <w:r w:rsidR="00CF2CF1" w:rsidRPr="00691649">
        <w:t>elléklet</w:t>
      </w:r>
      <w:r w:rsidRPr="00691649">
        <w:t>e</w:t>
      </w:r>
    </w:p>
    <w:p w14:paraId="316A7F0D" w14:textId="4504D7CC" w:rsidR="003D11E9" w:rsidRDefault="008019B0" w:rsidP="006A2FCD">
      <w:pPr>
        <w:spacing w:after="120"/>
        <w:jc w:val="both"/>
      </w:pPr>
      <w:r>
        <w:t>„</w:t>
      </w:r>
      <w:bookmarkStart w:id="3" w:name="_Hlk158901510"/>
      <w:r w:rsidR="00570602" w:rsidRPr="005C2BFF">
        <w:t xml:space="preserve">Szigethalom Város Önkormányzat Képviselő-testületének a feladatkörébe tartozó szociális szolgáltatásokról szóló </w:t>
      </w:r>
      <w:bookmarkStart w:id="4" w:name="_Hlk127358146"/>
      <w:r w:rsidR="00570602" w:rsidRPr="005C2BFF">
        <w:t>17/2007.</w:t>
      </w:r>
      <w:r w:rsidR="00605972">
        <w:t xml:space="preserve"> </w:t>
      </w:r>
      <w:r w:rsidR="00570602" w:rsidRPr="005C2BFF">
        <w:t>(X.</w:t>
      </w:r>
      <w:r w:rsidR="00605972">
        <w:t xml:space="preserve"> </w:t>
      </w:r>
      <w:r w:rsidR="00570602" w:rsidRPr="005C2BFF">
        <w:t>3</w:t>
      </w:r>
      <w:r w:rsidR="00605972">
        <w:t>1</w:t>
      </w:r>
      <w:r w:rsidR="00570602" w:rsidRPr="005C2BFF">
        <w:t xml:space="preserve">.) </w:t>
      </w:r>
      <w:bookmarkEnd w:id="4"/>
      <w:r w:rsidR="00570602" w:rsidRPr="005C2BFF">
        <w:t>önkormányzati rendelet 3. számú melléklete</w:t>
      </w:r>
      <w:r w:rsidR="003D11E9">
        <w:t>:</w:t>
      </w:r>
    </w:p>
    <w:bookmarkEnd w:id="3"/>
    <w:p w14:paraId="3BB5EECB" w14:textId="77777777" w:rsidR="00DB5BF5" w:rsidRPr="00FF3A11" w:rsidRDefault="00DB5BF5" w:rsidP="00DB5BF5">
      <w:pPr>
        <w:ind w:left="-851"/>
        <w:jc w:val="center"/>
      </w:pPr>
      <w:r w:rsidRPr="00FF3A11">
        <w:t xml:space="preserve">Szigethalom Egyesített Népjóléti Intézmény </w:t>
      </w:r>
    </w:p>
    <w:p w14:paraId="4D96AC99" w14:textId="77777777" w:rsidR="00DB5BF5" w:rsidRPr="00FF3A11" w:rsidRDefault="00DB5BF5" w:rsidP="00DB5BF5">
      <w:pPr>
        <w:ind w:left="-851"/>
        <w:jc w:val="center"/>
      </w:pPr>
      <w:r w:rsidRPr="00FF3A11">
        <w:t xml:space="preserve">által biztosított szociális szolgáltatásokért fizetendő térítési díjak </w:t>
      </w:r>
    </w:p>
    <w:p w14:paraId="28685508" w14:textId="77777777" w:rsidR="00DB5BF5" w:rsidRPr="00FF3A11" w:rsidRDefault="00DB5BF5" w:rsidP="00DB5BF5">
      <w:pPr>
        <w:spacing w:after="120"/>
        <w:ind w:left="-851"/>
        <w:jc w:val="center"/>
      </w:pPr>
      <w:r w:rsidRPr="00FF3A11">
        <w:t>202</w:t>
      </w:r>
      <w:r>
        <w:t>6</w:t>
      </w:r>
      <w:r w:rsidRPr="00FF3A11">
        <w:t xml:space="preserve">. </w:t>
      </w:r>
      <w:r>
        <w:t>január</w:t>
      </w:r>
      <w:r w:rsidRPr="00FF3A11">
        <w:t xml:space="preserve"> 1. napjától</w:t>
      </w:r>
    </w:p>
    <w:p w14:paraId="4592D984" w14:textId="77777777" w:rsidR="00DB5BF5" w:rsidRPr="00FF3A11" w:rsidRDefault="00DB5BF5" w:rsidP="00DB5BF5">
      <w:bookmarkStart w:id="5" w:name="_Hlk199920543"/>
      <w:r w:rsidRPr="00FF3A11">
        <w:t>I. Szigethalom Egyesített Népjóléti Intézmény</w:t>
      </w:r>
      <w:bookmarkEnd w:id="5"/>
      <w:r w:rsidRPr="00FF3A11">
        <w:t xml:space="preserve"> által biztosított szociális ellátások szolgáltatási önköltségei, megállapított intézményi térítési díjak konkrét összegei</w:t>
      </w:r>
    </w:p>
    <w:p w14:paraId="2DAF6CFA" w14:textId="77777777" w:rsidR="00DB5BF5" w:rsidRPr="00FF3A11" w:rsidRDefault="00DB5BF5" w:rsidP="00DB5BF5"/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3"/>
        <w:gridCol w:w="2128"/>
        <w:gridCol w:w="2693"/>
        <w:gridCol w:w="3259"/>
      </w:tblGrid>
      <w:tr w:rsidR="00DB5BF5" w:rsidRPr="00FF3A11" w14:paraId="40AFC632" w14:textId="77777777" w:rsidTr="004201B2">
        <w:trPr>
          <w:trHeight w:val="149"/>
        </w:trPr>
        <w:tc>
          <w:tcPr>
            <w:tcW w:w="2030" w:type="pct"/>
          </w:tcPr>
          <w:p w14:paraId="3DF48C5C" w14:textId="77777777" w:rsidR="00DB5BF5" w:rsidRPr="00FF3A11" w:rsidRDefault="00DB5BF5" w:rsidP="004201B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F3A11">
              <w:rPr>
                <w:b/>
                <w:bCs/>
                <w:i/>
                <w:iCs/>
                <w:sz w:val="20"/>
                <w:szCs w:val="20"/>
              </w:rPr>
              <w:t>Szociális ellátások</w:t>
            </w:r>
          </w:p>
        </w:tc>
        <w:tc>
          <w:tcPr>
            <w:tcW w:w="782" w:type="pct"/>
            <w:noWrap/>
            <w:hideMark/>
          </w:tcPr>
          <w:p w14:paraId="69B98195" w14:textId="77777777" w:rsidR="00DB5BF5" w:rsidRPr="00FF3A11" w:rsidRDefault="00DB5BF5" w:rsidP="004201B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F3A11">
              <w:rPr>
                <w:b/>
                <w:bCs/>
                <w:i/>
                <w:iCs/>
                <w:sz w:val="20"/>
                <w:szCs w:val="20"/>
              </w:rPr>
              <w:t>Tervezett ellátottak száma</w:t>
            </w:r>
          </w:p>
        </w:tc>
        <w:tc>
          <w:tcPr>
            <w:tcW w:w="990" w:type="pct"/>
            <w:hideMark/>
          </w:tcPr>
          <w:p w14:paraId="0CAD1B02" w14:textId="77777777" w:rsidR="00DB5BF5" w:rsidRPr="00FF3A11" w:rsidRDefault="00DB5BF5" w:rsidP="004201B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F3A11">
              <w:rPr>
                <w:b/>
                <w:bCs/>
                <w:i/>
                <w:iCs/>
                <w:sz w:val="20"/>
                <w:szCs w:val="20"/>
              </w:rPr>
              <w:t>Szolgáltatási önköltség</w:t>
            </w:r>
          </w:p>
        </w:tc>
        <w:tc>
          <w:tcPr>
            <w:tcW w:w="1198" w:type="pct"/>
            <w:hideMark/>
          </w:tcPr>
          <w:p w14:paraId="67F1C216" w14:textId="77777777" w:rsidR="00DB5BF5" w:rsidRPr="00FF3A11" w:rsidRDefault="00DB5BF5" w:rsidP="004201B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F3A11">
              <w:rPr>
                <w:b/>
                <w:bCs/>
                <w:i/>
                <w:iCs/>
                <w:sz w:val="20"/>
                <w:szCs w:val="20"/>
              </w:rPr>
              <w:t>Megállapított intézményi térítési díj konkrét összege</w:t>
            </w:r>
          </w:p>
        </w:tc>
      </w:tr>
      <w:tr w:rsidR="00DB5BF5" w:rsidRPr="00FF3A11" w14:paraId="3D9F294B" w14:textId="77777777" w:rsidTr="004201B2">
        <w:trPr>
          <w:trHeight w:val="243"/>
        </w:trPr>
        <w:tc>
          <w:tcPr>
            <w:tcW w:w="2030" w:type="pct"/>
          </w:tcPr>
          <w:p w14:paraId="32533DD6" w14:textId="77777777" w:rsidR="00DB5BF5" w:rsidRPr="00FF3A11" w:rsidRDefault="00DB5BF5" w:rsidP="004201B2">
            <w:pPr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 xml:space="preserve">Szociális étkezés </w:t>
            </w:r>
          </w:p>
        </w:tc>
        <w:tc>
          <w:tcPr>
            <w:tcW w:w="782" w:type="pct"/>
            <w:noWrap/>
            <w:vAlign w:val="bottom"/>
            <w:hideMark/>
          </w:tcPr>
          <w:p w14:paraId="3E781422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FF3A11">
              <w:rPr>
                <w:sz w:val="20"/>
                <w:szCs w:val="20"/>
              </w:rPr>
              <w:t xml:space="preserve"> fő</w:t>
            </w:r>
          </w:p>
        </w:tc>
        <w:tc>
          <w:tcPr>
            <w:tcW w:w="990" w:type="pct"/>
            <w:noWrap/>
            <w:vAlign w:val="bottom"/>
            <w:hideMark/>
          </w:tcPr>
          <w:p w14:paraId="1FA92A94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1.600 Ft/nap</w:t>
            </w:r>
          </w:p>
        </w:tc>
        <w:tc>
          <w:tcPr>
            <w:tcW w:w="1198" w:type="pct"/>
            <w:noWrap/>
            <w:vAlign w:val="center"/>
            <w:hideMark/>
          </w:tcPr>
          <w:p w14:paraId="37D33B85" w14:textId="77777777" w:rsidR="00DB5BF5" w:rsidRPr="00FF3A11" w:rsidRDefault="00DB5BF5" w:rsidP="004201B2">
            <w:pPr>
              <w:ind w:right="567"/>
              <w:jc w:val="right"/>
              <w:rPr>
                <w:strike/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1.530 Ft/nap</w:t>
            </w:r>
          </w:p>
        </w:tc>
      </w:tr>
      <w:tr w:rsidR="00890EC3" w:rsidRPr="00FF3A11" w14:paraId="3215EE68" w14:textId="77777777" w:rsidTr="004201B2">
        <w:trPr>
          <w:trHeight w:val="243"/>
        </w:trPr>
        <w:tc>
          <w:tcPr>
            <w:tcW w:w="2030" w:type="pct"/>
          </w:tcPr>
          <w:p w14:paraId="26E6C17D" w14:textId="150433BB" w:rsidR="00890EC3" w:rsidRPr="00FF3A11" w:rsidRDefault="00890EC3" w:rsidP="004201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étkezés kiszállítással</w:t>
            </w:r>
          </w:p>
        </w:tc>
        <w:tc>
          <w:tcPr>
            <w:tcW w:w="782" w:type="pct"/>
            <w:noWrap/>
            <w:vAlign w:val="bottom"/>
          </w:tcPr>
          <w:p w14:paraId="7D999792" w14:textId="19041B72" w:rsidR="00890EC3" w:rsidRDefault="00890EC3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fő</w:t>
            </w:r>
          </w:p>
        </w:tc>
        <w:tc>
          <w:tcPr>
            <w:tcW w:w="990" w:type="pct"/>
            <w:noWrap/>
            <w:vAlign w:val="bottom"/>
          </w:tcPr>
          <w:p w14:paraId="0858C0F7" w14:textId="55A92D21" w:rsidR="00890EC3" w:rsidRDefault="00890EC3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1.820 Ft/nap</w:t>
            </w:r>
          </w:p>
        </w:tc>
        <w:tc>
          <w:tcPr>
            <w:tcW w:w="1198" w:type="pct"/>
            <w:noWrap/>
            <w:vAlign w:val="center"/>
          </w:tcPr>
          <w:p w14:paraId="4FEF8032" w14:textId="7840BFF2" w:rsidR="00890EC3" w:rsidRPr="00FF3A11" w:rsidRDefault="00890EC3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1.720 Ft/nap</w:t>
            </w:r>
          </w:p>
        </w:tc>
      </w:tr>
      <w:tr w:rsidR="00DB5BF5" w:rsidRPr="00FF3A11" w14:paraId="298D16CF" w14:textId="77777777" w:rsidTr="004201B2">
        <w:trPr>
          <w:trHeight w:val="243"/>
        </w:trPr>
        <w:tc>
          <w:tcPr>
            <w:tcW w:w="2030" w:type="pct"/>
          </w:tcPr>
          <w:p w14:paraId="1E000321" w14:textId="77777777" w:rsidR="00DB5BF5" w:rsidRPr="00FF3A11" w:rsidRDefault="00DB5BF5" w:rsidP="004201B2">
            <w:pPr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Szociális étkezés kiszállítási díja</w:t>
            </w:r>
          </w:p>
        </w:tc>
        <w:tc>
          <w:tcPr>
            <w:tcW w:w="782" w:type="pct"/>
            <w:noWrap/>
            <w:vAlign w:val="bottom"/>
            <w:hideMark/>
          </w:tcPr>
          <w:p w14:paraId="0184DD83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FF3A11">
              <w:rPr>
                <w:sz w:val="20"/>
                <w:szCs w:val="20"/>
              </w:rPr>
              <w:t xml:space="preserve"> fő</w:t>
            </w:r>
          </w:p>
        </w:tc>
        <w:tc>
          <w:tcPr>
            <w:tcW w:w="990" w:type="pct"/>
            <w:noWrap/>
            <w:vAlign w:val="bottom"/>
            <w:hideMark/>
          </w:tcPr>
          <w:p w14:paraId="613299DE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FF3A11">
              <w:rPr>
                <w:sz w:val="20"/>
                <w:szCs w:val="20"/>
              </w:rPr>
              <w:t xml:space="preserve"> Ft/nap</w:t>
            </w:r>
          </w:p>
        </w:tc>
        <w:tc>
          <w:tcPr>
            <w:tcW w:w="1198" w:type="pct"/>
            <w:noWrap/>
            <w:vAlign w:val="center"/>
            <w:hideMark/>
          </w:tcPr>
          <w:p w14:paraId="6D45CB17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190 Ft/nap</w:t>
            </w:r>
          </w:p>
        </w:tc>
      </w:tr>
      <w:tr w:rsidR="00DB5BF5" w:rsidRPr="00FF3A11" w14:paraId="1A503B88" w14:textId="77777777" w:rsidTr="004201B2">
        <w:trPr>
          <w:trHeight w:val="243"/>
        </w:trPr>
        <w:tc>
          <w:tcPr>
            <w:tcW w:w="2030" w:type="pct"/>
          </w:tcPr>
          <w:p w14:paraId="24B0DAF1" w14:textId="77777777" w:rsidR="00DB5BF5" w:rsidRPr="00FF3A11" w:rsidRDefault="00DB5BF5" w:rsidP="004201B2">
            <w:pPr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 xml:space="preserve">Házi segítségnyújtás </w:t>
            </w:r>
            <w:r w:rsidRPr="00FF3A11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782" w:type="pct"/>
            <w:noWrap/>
            <w:vAlign w:val="bottom"/>
            <w:hideMark/>
          </w:tcPr>
          <w:p w14:paraId="2FCC1DED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FF3A11">
              <w:rPr>
                <w:sz w:val="20"/>
                <w:szCs w:val="20"/>
              </w:rPr>
              <w:t>+2 fő</w:t>
            </w:r>
          </w:p>
        </w:tc>
        <w:tc>
          <w:tcPr>
            <w:tcW w:w="990" w:type="pct"/>
            <w:noWrap/>
            <w:vAlign w:val="bottom"/>
            <w:hideMark/>
          </w:tcPr>
          <w:p w14:paraId="44A4E6C9" w14:textId="77777777" w:rsidR="00DB5BF5" w:rsidRPr="00FF3A11" w:rsidRDefault="00DB5BF5" w:rsidP="004201B2">
            <w:pPr>
              <w:ind w:right="567"/>
              <w:jc w:val="right"/>
              <w:rPr>
                <w:strike/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850</w:t>
            </w:r>
            <w:r w:rsidRPr="00FF3A11">
              <w:rPr>
                <w:sz w:val="20"/>
                <w:szCs w:val="20"/>
              </w:rPr>
              <w:t xml:space="preserve"> Ft/óra</w:t>
            </w:r>
          </w:p>
        </w:tc>
        <w:tc>
          <w:tcPr>
            <w:tcW w:w="1198" w:type="pct"/>
            <w:noWrap/>
            <w:vAlign w:val="center"/>
            <w:hideMark/>
          </w:tcPr>
          <w:p w14:paraId="0536971F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850 Ft/óra</w:t>
            </w:r>
          </w:p>
        </w:tc>
      </w:tr>
      <w:tr w:rsidR="00DB5BF5" w:rsidRPr="00FF3A11" w14:paraId="309BD540" w14:textId="77777777" w:rsidTr="004201B2">
        <w:trPr>
          <w:trHeight w:val="243"/>
        </w:trPr>
        <w:tc>
          <w:tcPr>
            <w:tcW w:w="2030" w:type="pct"/>
          </w:tcPr>
          <w:p w14:paraId="13089DE3" w14:textId="77777777" w:rsidR="00DB5BF5" w:rsidRPr="00FF3A11" w:rsidRDefault="00DB5BF5" w:rsidP="004201B2">
            <w:pPr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Támogató szolgáltatások személyi segítés (gondozás és segítés)</w:t>
            </w:r>
          </w:p>
        </w:tc>
        <w:tc>
          <w:tcPr>
            <w:tcW w:w="782" w:type="pct"/>
            <w:noWrap/>
            <w:vAlign w:val="bottom"/>
            <w:hideMark/>
          </w:tcPr>
          <w:p w14:paraId="4C9DB9E6" w14:textId="1CD11370" w:rsidR="00DB5BF5" w:rsidRPr="00FF3A11" w:rsidRDefault="00890EC3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B5BF5">
              <w:rPr>
                <w:sz w:val="20"/>
                <w:szCs w:val="20"/>
              </w:rPr>
              <w:t xml:space="preserve"> </w:t>
            </w:r>
            <w:r w:rsidR="00DB5BF5" w:rsidRPr="00FF3A11">
              <w:rPr>
                <w:sz w:val="20"/>
                <w:szCs w:val="20"/>
              </w:rPr>
              <w:t>fő</w:t>
            </w:r>
          </w:p>
        </w:tc>
        <w:tc>
          <w:tcPr>
            <w:tcW w:w="990" w:type="pct"/>
            <w:noWrap/>
            <w:vAlign w:val="bottom"/>
            <w:hideMark/>
          </w:tcPr>
          <w:p w14:paraId="59F17B61" w14:textId="36F45CD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4.685</w:t>
            </w:r>
            <w:r w:rsidRPr="00FF3A11">
              <w:rPr>
                <w:sz w:val="20"/>
                <w:szCs w:val="20"/>
              </w:rPr>
              <w:t xml:space="preserve"> Ft/óra</w:t>
            </w:r>
          </w:p>
        </w:tc>
        <w:tc>
          <w:tcPr>
            <w:tcW w:w="1198" w:type="pct"/>
            <w:noWrap/>
            <w:vAlign w:val="center"/>
            <w:hideMark/>
          </w:tcPr>
          <w:p w14:paraId="20171560" w14:textId="77777777" w:rsidR="00DB5BF5" w:rsidRPr="00FF3A11" w:rsidRDefault="00DB5BF5" w:rsidP="004201B2">
            <w:pPr>
              <w:ind w:right="567"/>
              <w:jc w:val="right"/>
              <w:rPr>
                <w:strike/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700 Ft/óra</w:t>
            </w:r>
          </w:p>
        </w:tc>
      </w:tr>
      <w:tr w:rsidR="00DB5BF5" w:rsidRPr="00FF3A11" w14:paraId="08B91326" w14:textId="77777777" w:rsidTr="004201B2">
        <w:trPr>
          <w:trHeight w:val="243"/>
        </w:trPr>
        <w:tc>
          <w:tcPr>
            <w:tcW w:w="2030" w:type="pct"/>
          </w:tcPr>
          <w:p w14:paraId="6550B5C4" w14:textId="652C21E8" w:rsidR="00DB5BF5" w:rsidRPr="00FF3A11" w:rsidRDefault="00DB5BF5" w:rsidP="004201B2">
            <w:pPr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Támogató szolgáltatás – szállítási szolgáltatás (</w:t>
            </w:r>
            <w:r w:rsidR="00890EC3">
              <w:rPr>
                <w:sz w:val="20"/>
                <w:szCs w:val="20"/>
              </w:rPr>
              <w:t>10.15</w:t>
            </w:r>
            <w:r>
              <w:rPr>
                <w:sz w:val="20"/>
                <w:szCs w:val="20"/>
              </w:rPr>
              <w:t>0</w:t>
            </w:r>
            <w:r w:rsidR="00890EC3">
              <w:rPr>
                <w:sz w:val="20"/>
                <w:szCs w:val="20"/>
              </w:rPr>
              <w:t xml:space="preserve"> </w:t>
            </w:r>
            <w:r w:rsidRPr="00FF3A11">
              <w:rPr>
                <w:bCs/>
                <w:iCs/>
                <w:sz w:val="20"/>
                <w:szCs w:val="20"/>
              </w:rPr>
              <w:t>km</w:t>
            </w:r>
            <w:r w:rsidRPr="00FF3A11">
              <w:rPr>
                <w:sz w:val="20"/>
                <w:szCs w:val="20"/>
              </w:rPr>
              <w:t>/év)</w:t>
            </w:r>
          </w:p>
        </w:tc>
        <w:tc>
          <w:tcPr>
            <w:tcW w:w="782" w:type="pct"/>
            <w:noWrap/>
            <w:vAlign w:val="bottom"/>
            <w:hideMark/>
          </w:tcPr>
          <w:p w14:paraId="6459FEE9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10 fő</w:t>
            </w:r>
          </w:p>
        </w:tc>
        <w:tc>
          <w:tcPr>
            <w:tcW w:w="990" w:type="pct"/>
            <w:noWrap/>
            <w:vAlign w:val="bottom"/>
            <w:hideMark/>
          </w:tcPr>
          <w:p w14:paraId="6B952142" w14:textId="579A6CC9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.785</w:t>
            </w:r>
            <w:r w:rsidRPr="00FF3A11">
              <w:rPr>
                <w:sz w:val="20"/>
                <w:szCs w:val="20"/>
              </w:rPr>
              <w:t xml:space="preserve"> Ft/km</w:t>
            </w:r>
          </w:p>
        </w:tc>
        <w:tc>
          <w:tcPr>
            <w:tcW w:w="1198" w:type="pct"/>
            <w:noWrap/>
            <w:vAlign w:val="center"/>
            <w:hideMark/>
          </w:tcPr>
          <w:p w14:paraId="5329E167" w14:textId="77777777" w:rsidR="00DB5BF5" w:rsidRPr="00FF3A11" w:rsidRDefault="00DB5BF5" w:rsidP="004201B2">
            <w:pPr>
              <w:ind w:right="567"/>
              <w:jc w:val="righ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FF3A11">
              <w:rPr>
                <w:sz w:val="20"/>
                <w:szCs w:val="20"/>
              </w:rPr>
              <w:t>50 Ft/km</w:t>
            </w:r>
          </w:p>
        </w:tc>
      </w:tr>
      <w:tr w:rsidR="00DB5BF5" w:rsidRPr="00FF3A11" w14:paraId="78D02C03" w14:textId="77777777" w:rsidTr="004201B2">
        <w:trPr>
          <w:trHeight w:val="243"/>
        </w:trPr>
        <w:tc>
          <w:tcPr>
            <w:tcW w:w="2030" w:type="pct"/>
          </w:tcPr>
          <w:p w14:paraId="3F204D68" w14:textId="77777777" w:rsidR="00DB5BF5" w:rsidRPr="00FF3A11" w:rsidRDefault="00DB5BF5" w:rsidP="004201B2">
            <w:pPr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 xml:space="preserve">Idősek nappali ellátása </w:t>
            </w:r>
          </w:p>
        </w:tc>
        <w:tc>
          <w:tcPr>
            <w:tcW w:w="782" w:type="pct"/>
            <w:noWrap/>
            <w:vAlign w:val="bottom"/>
            <w:hideMark/>
          </w:tcPr>
          <w:p w14:paraId="554655E3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FF3A11">
              <w:rPr>
                <w:sz w:val="20"/>
                <w:szCs w:val="20"/>
              </w:rPr>
              <w:t xml:space="preserve"> fő</w:t>
            </w:r>
          </w:p>
        </w:tc>
        <w:tc>
          <w:tcPr>
            <w:tcW w:w="990" w:type="pct"/>
            <w:noWrap/>
            <w:vAlign w:val="bottom"/>
            <w:hideMark/>
          </w:tcPr>
          <w:p w14:paraId="0659CDC5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6.100</w:t>
            </w:r>
            <w:r w:rsidRPr="00FF3A11">
              <w:rPr>
                <w:sz w:val="20"/>
                <w:szCs w:val="20"/>
              </w:rPr>
              <w:t xml:space="preserve"> Ft/nap</w:t>
            </w:r>
          </w:p>
        </w:tc>
        <w:tc>
          <w:tcPr>
            <w:tcW w:w="1198" w:type="pct"/>
            <w:noWrap/>
            <w:vAlign w:val="center"/>
            <w:hideMark/>
          </w:tcPr>
          <w:p w14:paraId="3E37AC0C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975 Ft/nap</w:t>
            </w:r>
          </w:p>
        </w:tc>
      </w:tr>
      <w:tr w:rsidR="00DB5BF5" w:rsidRPr="00FF3A11" w14:paraId="50739F2A" w14:textId="77777777" w:rsidTr="004201B2">
        <w:trPr>
          <w:trHeight w:val="243"/>
        </w:trPr>
        <w:tc>
          <w:tcPr>
            <w:tcW w:w="2030" w:type="pct"/>
          </w:tcPr>
          <w:p w14:paraId="65355F41" w14:textId="77777777" w:rsidR="00DB5BF5" w:rsidRPr="00FF3A11" w:rsidRDefault="00DB5BF5" w:rsidP="004201B2">
            <w:pPr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Demensek nappali ellátása étkezés nélkül</w:t>
            </w:r>
          </w:p>
        </w:tc>
        <w:tc>
          <w:tcPr>
            <w:tcW w:w="782" w:type="pct"/>
            <w:noWrap/>
            <w:vAlign w:val="bottom"/>
          </w:tcPr>
          <w:p w14:paraId="4B943DAB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FF3A11">
              <w:rPr>
                <w:sz w:val="20"/>
                <w:szCs w:val="20"/>
              </w:rPr>
              <w:t xml:space="preserve"> fő</w:t>
            </w:r>
          </w:p>
        </w:tc>
        <w:tc>
          <w:tcPr>
            <w:tcW w:w="990" w:type="pct"/>
            <w:noWrap/>
            <w:vAlign w:val="bottom"/>
          </w:tcPr>
          <w:p w14:paraId="110EA908" w14:textId="302DE1ED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34.85</w:t>
            </w:r>
            <w:r w:rsidR="00890EC3">
              <w:rPr>
                <w:sz w:val="20"/>
                <w:szCs w:val="20"/>
              </w:rPr>
              <w:t>0</w:t>
            </w:r>
            <w:r w:rsidRPr="00FF3A11">
              <w:rPr>
                <w:sz w:val="20"/>
                <w:szCs w:val="20"/>
              </w:rPr>
              <w:t xml:space="preserve"> Ft/nap</w:t>
            </w:r>
          </w:p>
        </w:tc>
        <w:tc>
          <w:tcPr>
            <w:tcW w:w="1198" w:type="pct"/>
            <w:noWrap/>
            <w:vAlign w:val="center"/>
          </w:tcPr>
          <w:p w14:paraId="7A775E8F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975 Ft/nap</w:t>
            </w:r>
          </w:p>
        </w:tc>
      </w:tr>
      <w:tr w:rsidR="00DB5BF5" w:rsidRPr="00FF3A11" w14:paraId="4F348EBF" w14:textId="77777777" w:rsidTr="004201B2">
        <w:trPr>
          <w:trHeight w:val="243"/>
        </w:trPr>
        <w:tc>
          <w:tcPr>
            <w:tcW w:w="2030" w:type="pct"/>
          </w:tcPr>
          <w:p w14:paraId="7EADFAFA" w14:textId="77777777" w:rsidR="00DB5BF5" w:rsidRPr="00FF3A11" w:rsidRDefault="00DB5BF5" w:rsidP="004201B2">
            <w:pPr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 xml:space="preserve">Demens nappali ellátása étkezéssel </w:t>
            </w:r>
          </w:p>
        </w:tc>
        <w:tc>
          <w:tcPr>
            <w:tcW w:w="782" w:type="pct"/>
            <w:noWrap/>
            <w:vAlign w:val="bottom"/>
            <w:hideMark/>
          </w:tcPr>
          <w:p w14:paraId="73823829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FF3A11">
              <w:rPr>
                <w:sz w:val="20"/>
                <w:szCs w:val="20"/>
              </w:rPr>
              <w:t xml:space="preserve"> fő</w:t>
            </w:r>
          </w:p>
        </w:tc>
        <w:tc>
          <w:tcPr>
            <w:tcW w:w="990" w:type="pct"/>
            <w:noWrap/>
            <w:vAlign w:val="bottom"/>
            <w:hideMark/>
          </w:tcPr>
          <w:p w14:paraId="65B17A19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37.000</w:t>
            </w:r>
            <w:r w:rsidRPr="00FF3A11">
              <w:rPr>
                <w:sz w:val="20"/>
                <w:szCs w:val="20"/>
              </w:rPr>
              <w:t xml:space="preserve"> Ft/nap</w:t>
            </w:r>
          </w:p>
        </w:tc>
        <w:tc>
          <w:tcPr>
            <w:tcW w:w="1198" w:type="pct"/>
            <w:noWrap/>
            <w:vAlign w:val="center"/>
            <w:hideMark/>
          </w:tcPr>
          <w:p w14:paraId="64A5FF00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2.050 Ft/nap</w:t>
            </w:r>
          </w:p>
        </w:tc>
      </w:tr>
      <w:tr w:rsidR="00DB5BF5" w:rsidRPr="00FF3A11" w14:paraId="453BE2D6" w14:textId="77777777" w:rsidTr="004201B2">
        <w:trPr>
          <w:trHeight w:val="243"/>
        </w:trPr>
        <w:tc>
          <w:tcPr>
            <w:tcW w:w="2030" w:type="pct"/>
          </w:tcPr>
          <w:p w14:paraId="2E5516DF" w14:textId="77777777" w:rsidR="00DB5BF5" w:rsidRPr="00FF3A11" w:rsidRDefault="00DB5BF5" w:rsidP="004201B2">
            <w:pPr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 xml:space="preserve">Fogyatékkal élők nappali ellátása étkezéssel </w:t>
            </w:r>
          </w:p>
        </w:tc>
        <w:tc>
          <w:tcPr>
            <w:tcW w:w="782" w:type="pct"/>
            <w:noWrap/>
            <w:vAlign w:val="bottom"/>
            <w:hideMark/>
          </w:tcPr>
          <w:p w14:paraId="115B288E" w14:textId="39BC317E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90EC3">
              <w:rPr>
                <w:sz w:val="20"/>
                <w:szCs w:val="20"/>
              </w:rPr>
              <w:t>6</w:t>
            </w:r>
            <w:r w:rsidRPr="00FF3A11">
              <w:rPr>
                <w:sz w:val="20"/>
                <w:szCs w:val="20"/>
              </w:rPr>
              <w:t xml:space="preserve"> fő</w:t>
            </w:r>
          </w:p>
        </w:tc>
        <w:tc>
          <w:tcPr>
            <w:tcW w:w="990" w:type="pct"/>
            <w:noWrap/>
            <w:vAlign w:val="bottom"/>
            <w:hideMark/>
          </w:tcPr>
          <w:p w14:paraId="712F8442" w14:textId="5A4C3C33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4.625</w:t>
            </w:r>
            <w:r w:rsidRPr="00FF3A11">
              <w:rPr>
                <w:sz w:val="20"/>
                <w:szCs w:val="20"/>
              </w:rPr>
              <w:t xml:space="preserve"> Ft/nap</w:t>
            </w:r>
          </w:p>
        </w:tc>
        <w:tc>
          <w:tcPr>
            <w:tcW w:w="1198" w:type="pct"/>
            <w:noWrap/>
            <w:vAlign w:val="center"/>
            <w:hideMark/>
          </w:tcPr>
          <w:p w14:paraId="46F1CC6A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7.380 Ft/nap</w:t>
            </w:r>
          </w:p>
        </w:tc>
      </w:tr>
      <w:tr w:rsidR="00DB5BF5" w:rsidRPr="00FF3A11" w14:paraId="260F324E" w14:textId="77777777" w:rsidTr="004201B2">
        <w:trPr>
          <w:trHeight w:val="243"/>
        </w:trPr>
        <w:tc>
          <w:tcPr>
            <w:tcW w:w="2030" w:type="pct"/>
          </w:tcPr>
          <w:p w14:paraId="257A0DE6" w14:textId="77777777" w:rsidR="00DB5BF5" w:rsidRPr="00FF3A11" w:rsidRDefault="00DB5BF5" w:rsidP="004201B2">
            <w:pPr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 xml:space="preserve">Fogyatékkal élők nappali ellátása étkezés nélkül </w:t>
            </w:r>
          </w:p>
        </w:tc>
        <w:tc>
          <w:tcPr>
            <w:tcW w:w="782" w:type="pct"/>
            <w:noWrap/>
            <w:vAlign w:val="bottom"/>
            <w:hideMark/>
          </w:tcPr>
          <w:p w14:paraId="56740872" w14:textId="1EA50CF4" w:rsidR="00DB5BF5" w:rsidRPr="00FF3A11" w:rsidRDefault="00890EC3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DB5BF5" w:rsidRPr="00FF3A11">
              <w:rPr>
                <w:sz w:val="20"/>
                <w:szCs w:val="20"/>
              </w:rPr>
              <w:t xml:space="preserve"> fő</w:t>
            </w:r>
          </w:p>
        </w:tc>
        <w:tc>
          <w:tcPr>
            <w:tcW w:w="990" w:type="pct"/>
            <w:noWrap/>
            <w:vAlign w:val="bottom"/>
            <w:hideMark/>
          </w:tcPr>
          <w:p w14:paraId="3C74D9BA" w14:textId="39AE60EC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3.130</w:t>
            </w:r>
            <w:r w:rsidRPr="00FF3A11">
              <w:rPr>
                <w:sz w:val="20"/>
                <w:szCs w:val="20"/>
              </w:rPr>
              <w:t xml:space="preserve"> Ft/nap</w:t>
            </w:r>
          </w:p>
        </w:tc>
        <w:tc>
          <w:tcPr>
            <w:tcW w:w="1198" w:type="pct"/>
            <w:noWrap/>
            <w:vAlign w:val="center"/>
            <w:hideMark/>
          </w:tcPr>
          <w:p w14:paraId="69D18604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5.950 Ft/nap</w:t>
            </w:r>
          </w:p>
        </w:tc>
      </w:tr>
      <w:tr w:rsidR="00DB5BF5" w:rsidRPr="00FF3A11" w14:paraId="147B0F13" w14:textId="77777777" w:rsidTr="004201B2">
        <w:trPr>
          <w:trHeight w:val="243"/>
        </w:trPr>
        <w:tc>
          <w:tcPr>
            <w:tcW w:w="2030" w:type="pct"/>
          </w:tcPr>
          <w:p w14:paraId="30098E90" w14:textId="77777777" w:rsidR="00DB5BF5" w:rsidRPr="00FF3A11" w:rsidRDefault="00DB5BF5" w:rsidP="004201B2">
            <w:pPr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 xml:space="preserve">Idősek ápolás-gondozást, tartós bentlakást biztosító ellátás </w:t>
            </w:r>
          </w:p>
        </w:tc>
        <w:tc>
          <w:tcPr>
            <w:tcW w:w="782" w:type="pct"/>
            <w:noWrap/>
            <w:vAlign w:val="bottom"/>
            <w:hideMark/>
          </w:tcPr>
          <w:p w14:paraId="79AEF4F0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48 fő</w:t>
            </w:r>
          </w:p>
        </w:tc>
        <w:tc>
          <w:tcPr>
            <w:tcW w:w="990" w:type="pct"/>
            <w:noWrap/>
            <w:vAlign w:val="bottom"/>
            <w:hideMark/>
          </w:tcPr>
          <w:p w14:paraId="47F79818" w14:textId="150FA84C" w:rsidR="00DB5BF5" w:rsidRPr="00FF3A11" w:rsidRDefault="00240A16" w:rsidP="004201B2">
            <w:pPr>
              <w:ind w:right="56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19.865</w:t>
            </w:r>
            <w:r w:rsidR="00DB5BF5" w:rsidRPr="00FF3A11">
              <w:rPr>
                <w:sz w:val="20"/>
                <w:szCs w:val="20"/>
              </w:rPr>
              <w:t xml:space="preserve"> Ft/nap</w:t>
            </w:r>
          </w:p>
        </w:tc>
        <w:tc>
          <w:tcPr>
            <w:tcW w:w="1198" w:type="pct"/>
            <w:noWrap/>
            <w:vAlign w:val="center"/>
            <w:hideMark/>
          </w:tcPr>
          <w:p w14:paraId="0092A2C5" w14:textId="4366E45B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1</w:t>
            </w:r>
            <w:r w:rsidR="00240A16">
              <w:rPr>
                <w:sz w:val="20"/>
                <w:szCs w:val="20"/>
              </w:rPr>
              <w:t>1.575</w:t>
            </w:r>
            <w:r w:rsidRPr="00FF3A11">
              <w:rPr>
                <w:sz w:val="20"/>
                <w:szCs w:val="20"/>
              </w:rPr>
              <w:t xml:space="preserve"> Ft/nap</w:t>
            </w:r>
          </w:p>
        </w:tc>
      </w:tr>
      <w:tr w:rsidR="00DB5BF5" w:rsidRPr="00FF3A11" w14:paraId="77B5B266" w14:textId="77777777" w:rsidTr="004201B2">
        <w:trPr>
          <w:trHeight w:val="243"/>
        </w:trPr>
        <w:tc>
          <w:tcPr>
            <w:tcW w:w="2030" w:type="pct"/>
          </w:tcPr>
          <w:p w14:paraId="4FFE0586" w14:textId="77777777" w:rsidR="00DB5BF5" w:rsidRPr="00FF3A11" w:rsidRDefault="00DB5BF5" w:rsidP="004201B2">
            <w:pPr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Demens ápolást-gondozást, tartós bentlakást biztosító ellátás</w:t>
            </w:r>
            <w:r w:rsidRPr="00FF3A11">
              <w:rPr>
                <w:strike/>
                <w:sz w:val="20"/>
                <w:szCs w:val="20"/>
              </w:rPr>
              <w:t xml:space="preserve">  </w:t>
            </w:r>
          </w:p>
        </w:tc>
        <w:tc>
          <w:tcPr>
            <w:tcW w:w="782" w:type="pct"/>
            <w:noWrap/>
            <w:vAlign w:val="bottom"/>
            <w:hideMark/>
          </w:tcPr>
          <w:p w14:paraId="5F26BECE" w14:textId="77777777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34 fő</w:t>
            </w:r>
          </w:p>
        </w:tc>
        <w:tc>
          <w:tcPr>
            <w:tcW w:w="990" w:type="pct"/>
            <w:noWrap/>
            <w:vAlign w:val="bottom"/>
            <w:hideMark/>
          </w:tcPr>
          <w:p w14:paraId="6C72D42D" w14:textId="7D103EAB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17</w:t>
            </w:r>
            <w:r w:rsidR="00240A16">
              <w:rPr>
                <w:sz w:val="20"/>
                <w:szCs w:val="20"/>
              </w:rPr>
              <w:t>.490</w:t>
            </w:r>
            <w:r w:rsidRPr="00FF3A11">
              <w:rPr>
                <w:sz w:val="20"/>
                <w:szCs w:val="20"/>
              </w:rPr>
              <w:t xml:space="preserve"> Ft/nap</w:t>
            </w:r>
          </w:p>
        </w:tc>
        <w:tc>
          <w:tcPr>
            <w:tcW w:w="1198" w:type="pct"/>
            <w:noWrap/>
            <w:vAlign w:val="center"/>
            <w:hideMark/>
          </w:tcPr>
          <w:p w14:paraId="0C42BF68" w14:textId="265235D4" w:rsidR="00DB5BF5" w:rsidRPr="00FF3A11" w:rsidRDefault="00DB5BF5" w:rsidP="004201B2">
            <w:pPr>
              <w:ind w:right="567"/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1</w:t>
            </w:r>
            <w:r w:rsidR="00240A16">
              <w:rPr>
                <w:sz w:val="20"/>
                <w:szCs w:val="20"/>
              </w:rPr>
              <w:t>1.575</w:t>
            </w:r>
            <w:r w:rsidRPr="00FF3A11">
              <w:rPr>
                <w:sz w:val="20"/>
                <w:szCs w:val="20"/>
              </w:rPr>
              <w:t xml:space="preserve"> Ft/nap</w:t>
            </w:r>
          </w:p>
        </w:tc>
      </w:tr>
    </w:tbl>
    <w:p w14:paraId="1089E70C" w14:textId="77777777" w:rsidR="00DB5BF5" w:rsidRPr="00FF3A11" w:rsidRDefault="00DB5BF5" w:rsidP="00DB5BF5"/>
    <w:p w14:paraId="157171BB" w14:textId="77777777" w:rsidR="00DB5BF5" w:rsidRPr="00FF3A11" w:rsidRDefault="00DB5BF5" w:rsidP="00DB5BF5">
      <w:r w:rsidRPr="00FF3A11">
        <w:t>II. Alapszolgáltatáson felül nyújtott szolgáltatások díjai</w:t>
      </w:r>
    </w:p>
    <w:p w14:paraId="3C24D984" w14:textId="77777777" w:rsidR="00DB5BF5" w:rsidRPr="00FF3A11" w:rsidRDefault="00DB5BF5" w:rsidP="00DB5BF5"/>
    <w:tbl>
      <w:tblPr>
        <w:tblW w:w="3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702"/>
      </w:tblGrid>
      <w:tr w:rsidR="00DB5BF5" w:rsidRPr="00FF3A11" w14:paraId="7B76075A" w14:textId="77777777" w:rsidTr="004201B2">
        <w:trPr>
          <w:trHeight w:val="243"/>
        </w:trPr>
        <w:tc>
          <w:tcPr>
            <w:tcW w:w="4090" w:type="pct"/>
            <w:tcBorders>
              <w:bottom w:val="single" w:sz="4" w:space="0" w:color="auto"/>
            </w:tcBorders>
          </w:tcPr>
          <w:p w14:paraId="6CB97AD6" w14:textId="3663CB86" w:rsidR="00DB5BF5" w:rsidRPr="00FF3A11" w:rsidRDefault="00DB5BF5" w:rsidP="004201B2">
            <w:pPr>
              <w:rPr>
                <w:sz w:val="20"/>
                <w:szCs w:val="20"/>
              </w:rPr>
            </w:pPr>
            <w:bookmarkStart w:id="6" w:name="_Hlk216078678"/>
            <w:r w:rsidRPr="00FF3A11">
              <w:rPr>
                <w:sz w:val="20"/>
                <w:szCs w:val="20"/>
              </w:rPr>
              <w:t xml:space="preserve">Idősek, demensek és fogyatékkal élők nappali ellátása </w:t>
            </w:r>
            <w:r w:rsidR="00890EC3">
              <w:rPr>
                <w:sz w:val="20"/>
                <w:szCs w:val="20"/>
              </w:rPr>
              <w:t>reggeli</w:t>
            </w:r>
            <w:r w:rsidRPr="00FF3A11">
              <w:rPr>
                <w:sz w:val="20"/>
                <w:szCs w:val="20"/>
              </w:rPr>
              <w:t xml:space="preserve"> +uzsonna (800Ft + 410Ft)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vAlign w:val="bottom"/>
          </w:tcPr>
          <w:p w14:paraId="22AA5470" w14:textId="77777777" w:rsidR="00DB5BF5" w:rsidRPr="00FF3A11" w:rsidRDefault="00DB5BF5" w:rsidP="004201B2">
            <w:pPr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1.210 Ft</w:t>
            </w:r>
          </w:p>
        </w:tc>
      </w:tr>
      <w:tr w:rsidR="00DB5BF5" w:rsidRPr="00FF3A11" w14:paraId="2F576581" w14:textId="77777777" w:rsidTr="004201B2">
        <w:trPr>
          <w:trHeight w:val="243"/>
        </w:trPr>
        <w:tc>
          <w:tcPr>
            <w:tcW w:w="5000" w:type="pct"/>
            <w:gridSpan w:val="2"/>
            <w:tcBorders>
              <w:left w:val="nil"/>
              <w:right w:val="nil"/>
            </w:tcBorders>
            <w:noWrap/>
            <w:vAlign w:val="bottom"/>
          </w:tcPr>
          <w:p w14:paraId="7A051083" w14:textId="77777777" w:rsidR="00DB5BF5" w:rsidRPr="00FF3A11" w:rsidRDefault="00DB5BF5" w:rsidP="004201B2">
            <w:pPr>
              <w:spacing w:before="120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Egyéni gyógytorna:</w:t>
            </w:r>
          </w:p>
        </w:tc>
      </w:tr>
      <w:tr w:rsidR="00DB5BF5" w:rsidRPr="00FF3A11" w14:paraId="337D1534" w14:textId="77777777" w:rsidTr="004201B2">
        <w:trPr>
          <w:trHeight w:val="243"/>
        </w:trPr>
        <w:tc>
          <w:tcPr>
            <w:tcW w:w="4090" w:type="pct"/>
            <w:noWrap/>
            <w:vAlign w:val="bottom"/>
            <w:hideMark/>
          </w:tcPr>
          <w:p w14:paraId="46DDDFB4" w14:textId="77777777" w:rsidR="00DB5BF5" w:rsidRPr="00FF3A11" w:rsidRDefault="00DB5BF5" w:rsidP="00DB5BF5">
            <w:pPr>
              <w:numPr>
                <w:ilvl w:val="0"/>
                <w:numId w:val="21"/>
              </w:numPr>
              <w:contextualSpacing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Intézményi jogviszonyban állók számára</w:t>
            </w:r>
          </w:p>
        </w:tc>
        <w:tc>
          <w:tcPr>
            <w:tcW w:w="910" w:type="pct"/>
            <w:vAlign w:val="bottom"/>
          </w:tcPr>
          <w:p w14:paraId="48DBCE10" w14:textId="77777777" w:rsidR="00DB5BF5" w:rsidRPr="00FF3A11" w:rsidRDefault="00DB5BF5" w:rsidP="004201B2">
            <w:pPr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2500 Ft/alkalom</w:t>
            </w:r>
          </w:p>
        </w:tc>
      </w:tr>
      <w:tr w:rsidR="00DB5BF5" w:rsidRPr="00FF3A11" w14:paraId="29643EA6" w14:textId="77777777" w:rsidTr="004201B2">
        <w:trPr>
          <w:trHeight w:val="243"/>
        </w:trPr>
        <w:tc>
          <w:tcPr>
            <w:tcW w:w="4090" w:type="pct"/>
            <w:noWrap/>
            <w:vAlign w:val="bottom"/>
            <w:hideMark/>
          </w:tcPr>
          <w:p w14:paraId="60A33A1D" w14:textId="77777777" w:rsidR="00DB5BF5" w:rsidRPr="00FF3A11" w:rsidRDefault="00DB5BF5" w:rsidP="00DB5BF5">
            <w:pPr>
              <w:numPr>
                <w:ilvl w:val="0"/>
                <w:numId w:val="21"/>
              </w:numPr>
              <w:contextualSpacing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Intézményi jogviszonyban nem állók (szigethalmi)</w:t>
            </w:r>
          </w:p>
        </w:tc>
        <w:tc>
          <w:tcPr>
            <w:tcW w:w="910" w:type="pct"/>
            <w:vAlign w:val="bottom"/>
          </w:tcPr>
          <w:p w14:paraId="70F95CA6" w14:textId="77777777" w:rsidR="00DB5BF5" w:rsidRPr="00FF3A11" w:rsidRDefault="00DB5BF5" w:rsidP="004201B2">
            <w:pPr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3500 Ft/alkalom</w:t>
            </w:r>
          </w:p>
        </w:tc>
      </w:tr>
      <w:tr w:rsidR="00DB5BF5" w:rsidRPr="00FF3A11" w14:paraId="22752869" w14:textId="77777777" w:rsidTr="004201B2">
        <w:trPr>
          <w:trHeight w:val="243"/>
        </w:trPr>
        <w:tc>
          <w:tcPr>
            <w:tcW w:w="4090" w:type="pct"/>
            <w:noWrap/>
            <w:vAlign w:val="bottom"/>
          </w:tcPr>
          <w:p w14:paraId="05C420FA" w14:textId="77777777" w:rsidR="00DB5BF5" w:rsidRPr="00FF3A11" w:rsidRDefault="00DB5BF5" w:rsidP="00DB5BF5">
            <w:pPr>
              <w:numPr>
                <w:ilvl w:val="0"/>
                <w:numId w:val="21"/>
              </w:numPr>
              <w:contextualSpacing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Intézményi jogviszonyban nem állók (nem szigethalmi)</w:t>
            </w:r>
          </w:p>
        </w:tc>
        <w:tc>
          <w:tcPr>
            <w:tcW w:w="910" w:type="pct"/>
            <w:vAlign w:val="bottom"/>
          </w:tcPr>
          <w:p w14:paraId="5031D2EA" w14:textId="77777777" w:rsidR="00DB5BF5" w:rsidRPr="00FF3A11" w:rsidRDefault="00DB5BF5" w:rsidP="004201B2">
            <w:pPr>
              <w:jc w:val="right"/>
              <w:rPr>
                <w:sz w:val="20"/>
                <w:szCs w:val="20"/>
              </w:rPr>
            </w:pPr>
            <w:r w:rsidRPr="00FF3A11">
              <w:rPr>
                <w:sz w:val="20"/>
                <w:szCs w:val="20"/>
              </w:rPr>
              <w:t>4000 Ft/alkalom</w:t>
            </w:r>
          </w:p>
        </w:tc>
      </w:tr>
    </w:tbl>
    <w:bookmarkEnd w:id="6"/>
    <w:p w14:paraId="4C5D9DC8" w14:textId="7E212576" w:rsidR="002E5C59" w:rsidRDefault="00DB5BF5" w:rsidP="002E5C59">
      <w:pPr>
        <w:tabs>
          <w:tab w:val="left" w:pos="900"/>
        </w:tabs>
        <w:jc w:val="both"/>
        <w:rPr>
          <w:b/>
          <w:u w:val="single"/>
        </w:rPr>
        <w:sectPr w:rsidR="002E5C59" w:rsidSect="00570602">
          <w:pgSz w:w="16838" w:h="11906" w:orient="landscape"/>
          <w:pgMar w:top="567" w:right="1529" w:bottom="1418" w:left="1650" w:header="1418" w:footer="1418" w:gutter="0"/>
          <w:cols w:space="708"/>
          <w:docGrid w:linePitch="360"/>
        </w:sectPr>
      </w:pPr>
      <w:r>
        <w:t xml:space="preserve"> </w:t>
      </w:r>
      <w:r w:rsidR="008019B0">
        <w:t>„</w:t>
      </w:r>
    </w:p>
    <w:p w14:paraId="6A10B098" w14:textId="77C3CB94" w:rsidR="002E5C59" w:rsidRPr="002E5C59" w:rsidRDefault="002E5C59" w:rsidP="002E5C59">
      <w:pPr>
        <w:tabs>
          <w:tab w:val="left" w:pos="900"/>
        </w:tabs>
        <w:jc w:val="both"/>
      </w:pPr>
      <w:r w:rsidRPr="00E279DA">
        <w:rPr>
          <w:b/>
          <w:u w:val="single"/>
        </w:rPr>
        <w:lastRenderedPageBreak/>
        <w:t xml:space="preserve">Felelős: </w:t>
      </w:r>
      <w:r w:rsidRPr="00E279DA">
        <w:t>Fáki László polgármester</w:t>
      </w:r>
    </w:p>
    <w:p w14:paraId="777F53E9" w14:textId="361F4E6E" w:rsidR="003918BC" w:rsidRDefault="003918BC" w:rsidP="003918BC">
      <w:pPr>
        <w:pStyle w:val="Szvegtrzs"/>
        <w:spacing w:before="0" w:beforeAutospacing="0" w:after="0" w:afterAutospacing="0"/>
        <w:rPr>
          <w:szCs w:val="20"/>
        </w:rPr>
      </w:pPr>
      <w:bookmarkStart w:id="7" w:name="_Hlk158896745"/>
      <w:r>
        <w:rPr>
          <w:b/>
          <w:bCs/>
          <w:szCs w:val="20"/>
          <w:u w:val="single"/>
        </w:rPr>
        <w:t>Felelős</w:t>
      </w:r>
      <w:r w:rsidR="00A37015">
        <w:rPr>
          <w:b/>
          <w:bCs/>
          <w:szCs w:val="20"/>
          <w:u w:val="single"/>
        </w:rPr>
        <w:t xml:space="preserve"> </w:t>
      </w:r>
      <w:r>
        <w:rPr>
          <w:b/>
          <w:bCs/>
          <w:szCs w:val="20"/>
          <w:u w:val="single"/>
        </w:rPr>
        <w:t>a rendelet kihirdetéséért:</w:t>
      </w:r>
      <w:r>
        <w:rPr>
          <w:szCs w:val="20"/>
        </w:rPr>
        <w:t xml:space="preserve"> dr. Stiebel Viktória jegyző</w:t>
      </w:r>
    </w:p>
    <w:bookmarkEnd w:id="7"/>
    <w:p w14:paraId="75BE4905" w14:textId="115417CA" w:rsidR="002E5C59" w:rsidRDefault="003918BC" w:rsidP="002E5C59">
      <w:pPr>
        <w:pStyle w:val="Szvegtrzs"/>
        <w:spacing w:before="0" w:beforeAutospacing="0" w:after="0" w:afterAutospacing="0"/>
        <w:rPr>
          <w:b/>
          <w:strike/>
          <w:color w:val="FF0000"/>
          <w:szCs w:val="20"/>
        </w:rPr>
      </w:pPr>
      <w:r w:rsidRPr="006E097D">
        <w:rPr>
          <w:b/>
          <w:bCs/>
          <w:szCs w:val="20"/>
          <w:u w:val="single"/>
        </w:rPr>
        <w:t>Határidő</w:t>
      </w:r>
      <w:r w:rsidRPr="006E097D">
        <w:rPr>
          <w:szCs w:val="20"/>
        </w:rPr>
        <w:t xml:space="preserve">: </w:t>
      </w:r>
      <w:r w:rsidR="00691649">
        <w:rPr>
          <w:szCs w:val="20"/>
        </w:rPr>
        <w:t>202</w:t>
      </w:r>
      <w:r w:rsidR="00B01372">
        <w:rPr>
          <w:szCs w:val="20"/>
        </w:rPr>
        <w:t>5</w:t>
      </w:r>
      <w:r w:rsidR="00691649">
        <w:rPr>
          <w:szCs w:val="20"/>
        </w:rPr>
        <w:t xml:space="preserve">. </w:t>
      </w:r>
      <w:r w:rsidR="00DB5BF5">
        <w:rPr>
          <w:szCs w:val="20"/>
        </w:rPr>
        <w:t>december</w:t>
      </w:r>
      <w:r w:rsidR="003A161A">
        <w:rPr>
          <w:szCs w:val="20"/>
        </w:rPr>
        <w:t xml:space="preserve"> </w:t>
      </w:r>
      <w:r w:rsidR="00DB5BF5">
        <w:rPr>
          <w:szCs w:val="20"/>
        </w:rPr>
        <w:t>19</w:t>
      </w:r>
      <w:r w:rsidR="003A161A">
        <w:rPr>
          <w:szCs w:val="20"/>
        </w:rPr>
        <w:t>.</w:t>
      </w:r>
    </w:p>
    <w:p w14:paraId="5B468BB0" w14:textId="77777777" w:rsidR="002E5C59" w:rsidRDefault="002E5C59" w:rsidP="002E5C59">
      <w:pPr>
        <w:pStyle w:val="Szvegtrzs"/>
        <w:spacing w:before="0" w:beforeAutospacing="0" w:after="0" w:afterAutospacing="0"/>
        <w:rPr>
          <w:b/>
          <w:strike/>
          <w:color w:val="FF0000"/>
          <w:szCs w:val="20"/>
        </w:rPr>
      </w:pPr>
    </w:p>
    <w:p w14:paraId="03BFE4A7" w14:textId="2ED5F623" w:rsidR="003923F1" w:rsidRDefault="003923F1" w:rsidP="002E5C59">
      <w:pPr>
        <w:pStyle w:val="Szvegtrzs"/>
        <w:spacing w:before="0" w:beforeAutospacing="0" w:after="0" w:afterAutospacing="0"/>
        <w:rPr>
          <w:szCs w:val="20"/>
        </w:rPr>
      </w:pPr>
      <w:r>
        <w:rPr>
          <w:szCs w:val="20"/>
        </w:rPr>
        <w:t xml:space="preserve">Szigethalom, </w:t>
      </w:r>
      <w:r w:rsidR="00797B15">
        <w:rPr>
          <w:szCs w:val="20"/>
        </w:rPr>
        <w:t>202</w:t>
      </w:r>
      <w:r w:rsidR="00E94826">
        <w:rPr>
          <w:szCs w:val="20"/>
        </w:rPr>
        <w:t>5</w:t>
      </w:r>
      <w:r w:rsidR="004A34AB">
        <w:rPr>
          <w:szCs w:val="20"/>
        </w:rPr>
        <w:t xml:space="preserve">. </w:t>
      </w:r>
      <w:r w:rsidR="00DB5BF5">
        <w:rPr>
          <w:szCs w:val="20"/>
        </w:rPr>
        <w:t>december 4.</w:t>
      </w:r>
    </w:p>
    <w:p w14:paraId="3BC7B933" w14:textId="77777777" w:rsidR="002E5C59" w:rsidRPr="002E5C59" w:rsidRDefault="002E5C59" w:rsidP="002E5C59">
      <w:pPr>
        <w:pStyle w:val="Szvegtrzs"/>
        <w:spacing w:before="0" w:beforeAutospacing="0" w:after="0" w:afterAutospacing="0"/>
        <w:rPr>
          <w:b/>
          <w:strike/>
          <w:color w:val="FF0000"/>
          <w:szCs w:val="20"/>
        </w:rPr>
      </w:pPr>
    </w:p>
    <w:p w14:paraId="73B38081" w14:textId="77777777" w:rsidR="003923F1" w:rsidRDefault="003923F1" w:rsidP="00D943DA">
      <w:pPr>
        <w:pStyle w:val="Szvegtrzs"/>
        <w:spacing w:before="0" w:beforeAutospacing="0" w:after="0" w:afterAutospacing="0"/>
        <w:ind w:left="4956"/>
        <w:jc w:val="center"/>
        <w:rPr>
          <w:b/>
          <w:bCs/>
          <w:szCs w:val="20"/>
        </w:rPr>
      </w:pPr>
      <w:r>
        <w:rPr>
          <w:b/>
          <w:bCs/>
          <w:szCs w:val="20"/>
        </w:rPr>
        <w:t>Fáki László sk.</w:t>
      </w:r>
    </w:p>
    <w:p w14:paraId="4855CAA6" w14:textId="77777777" w:rsidR="003923F1" w:rsidRDefault="003923F1" w:rsidP="00D943DA">
      <w:pPr>
        <w:pStyle w:val="Szvegtrzs"/>
        <w:spacing w:before="0" w:beforeAutospacing="0" w:after="0" w:afterAutospacing="0"/>
        <w:ind w:left="4956"/>
        <w:jc w:val="center"/>
        <w:rPr>
          <w:szCs w:val="20"/>
        </w:rPr>
      </w:pPr>
      <w:r>
        <w:rPr>
          <w:szCs w:val="20"/>
        </w:rPr>
        <w:t>polgármester</w:t>
      </w:r>
    </w:p>
    <w:p w14:paraId="1E4C30D4" w14:textId="77777777" w:rsidR="003923F1" w:rsidRDefault="003923F1">
      <w:pPr>
        <w:rPr>
          <w:b/>
          <w:bCs/>
        </w:rPr>
      </w:pPr>
    </w:p>
    <w:p w14:paraId="6BF9E56B" w14:textId="3D821999" w:rsidR="00BD403F" w:rsidRDefault="00691649" w:rsidP="007B2FB6">
      <w:pPr>
        <w:rPr>
          <w:bCs/>
        </w:rPr>
      </w:pPr>
      <w:r>
        <w:rPr>
          <w:bCs/>
        </w:rPr>
        <w:t>Az előterjesztés m</w:t>
      </w:r>
      <w:r w:rsidR="003923F1" w:rsidRPr="00E12CCE">
        <w:rPr>
          <w:bCs/>
        </w:rPr>
        <w:t>elléklet</w:t>
      </w:r>
      <w:r>
        <w:rPr>
          <w:bCs/>
        </w:rPr>
        <w:t>ei</w:t>
      </w:r>
      <w:r w:rsidR="003923F1" w:rsidRPr="00E12CCE">
        <w:rPr>
          <w:bCs/>
        </w:rPr>
        <w:t>:</w:t>
      </w:r>
    </w:p>
    <w:p w14:paraId="6CE320BF" w14:textId="77777777" w:rsidR="007B2FB6" w:rsidRPr="00E12CCE" w:rsidRDefault="003923F1" w:rsidP="007B2FB6">
      <w:pPr>
        <w:rPr>
          <w:bCs/>
        </w:rPr>
      </w:pPr>
      <w:r w:rsidRPr="00E12CCE">
        <w:rPr>
          <w:bCs/>
        </w:rPr>
        <w:t xml:space="preserve"> </w:t>
      </w:r>
    </w:p>
    <w:p w14:paraId="1F70368A" w14:textId="6734D186" w:rsidR="005D18AF" w:rsidRPr="00691649" w:rsidRDefault="005D18AF" w:rsidP="007778C4">
      <w:pPr>
        <w:pStyle w:val="Listaszerbekezds"/>
        <w:numPr>
          <w:ilvl w:val="0"/>
          <w:numId w:val="17"/>
        </w:numPr>
        <w:jc w:val="both"/>
      </w:pPr>
      <w:r w:rsidRPr="00691649">
        <w:t xml:space="preserve">melléklet: intézményvezető </w:t>
      </w:r>
      <w:r w:rsidR="003A587F">
        <w:t>rendeletmódosításra irányuló javaslata</w:t>
      </w:r>
    </w:p>
    <w:p w14:paraId="7BDCB200" w14:textId="745E442B" w:rsidR="00CF2CF1" w:rsidRDefault="00CF2CF1" w:rsidP="007778C4">
      <w:pPr>
        <w:pStyle w:val="Listaszerbekezds"/>
        <w:numPr>
          <w:ilvl w:val="0"/>
          <w:numId w:val="17"/>
        </w:numPr>
        <w:jc w:val="both"/>
      </w:pPr>
      <w:r w:rsidRPr="00691649">
        <w:t xml:space="preserve">melléklet: </w:t>
      </w:r>
      <w:r w:rsidR="003A587F">
        <w:t>javaslat a bentlakás díjára</w:t>
      </w:r>
    </w:p>
    <w:p w14:paraId="147561E6" w14:textId="72617562" w:rsidR="00492BBC" w:rsidRPr="00691649" w:rsidRDefault="00492BBC" w:rsidP="007778C4">
      <w:pPr>
        <w:pStyle w:val="Listaszerbekezds"/>
        <w:numPr>
          <w:ilvl w:val="0"/>
          <w:numId w:val="17"/>
        </w:numPr>
        <w:jc w:val="both"/>
      </w:pPr>
      <w:r w:rsidRPr="00691649">
        <w:t xml:space="preserve">melléklet: </w:t>
      </w:r>
      <w:r w:rsidR="003A587F">
        <w:t>javaslat az alapszolgáltatás díjára</w:t>
      </w:r>
    </w:p>
    <w:p w14:paraId="7C9BD288" w14:textId="709D68B7" w:rsidR="00CF2CF1" w:rsidRDefault="00492BBC" w:rsidP="007778C4">
      <w:pPr>
        <w:pStyle w:val="Listaszerbekezds"/>
        <w:numPr>
          <w:ilvl w:val="0"/>
          <w:numId w:val="17"/>
        </w:numPr>
        <w:jc w:val="both"/>
      </w:pPr>
      <w:r>
        <w:t xml:space="preserve">melléklet: </w:t>
      </w:r>
      <w:r w:rsidR="00CF2CF1" w:rsidRPr="00691649">
        <w:t>a szociális szolgáltatásokról szóló 17/2007. (X.</w:t>
      </w:r>
      <w:r w:rsidR="00605972" w:rsidRPr="00691649">
        <w:t xml:space="preserve"> </w:t>
      </w:r>
      <w:r w:rsidR="00CF2CF1" w:rsidRPr="00691649">
        <w:t>31.) önk. rendelet</w:t>
      </w:r>
      <w:r w:rsidR="009F34CF">
        <w:t xml:space="preserve"> </w:t>
      </w:r>
      <w:r w:rsidR="00CF2CF1" w:rsidRPr="00691649">
        <w:t xml:space="preserve">egységes szerkezetben, hatályos </w:t>
      </w:r>
      <w:r w:rsidR="00605972" w:rsidRPr="00691649">
        <w:t>202</w:t>
      </w:r>
      <w:r w:rsidR="00DB5BF5">
        <w:t xml:space="preserve">6. január </w:t>
      </w:r>
      <w:r w:rsidR="00605972" w:rsidRPr="00691649">
        <w:t>1. napjától</w:t>
      </w:r>
    </w:p>
    <w:p w14:paraId="20A14205" w14:textId="71F5D78B" w:rsidR="007D0966" w:rsidRPr="00691649" w:rsidRDefault="007D0966" w:rsidP="007778C4">
      <w:pPr>
        <w:pStyle w:val="Listaszerbekezds"/>
        <w:numPr>
          <w:ilvl w:val="0"/>
          <w:numId w:val="17"/>
        </w:numPr>
        <w:jc w:val="both"/>
      </w:pPr>
      <w:r>
        <w:t>melléklet: szemléltető táblázat</w:t>
      </w:r>
    </w:p>
    <w:sectPr w:rsidR="007D0966" w:rsidRPr="00691649" w:rsidSect="002E5C59">
      <w:pgSz w:w="11906" w:h="16838"/>
      <w:pgMar w:top="1531" w:right="1418" w:bottom="1650" w:left="56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6AC7D" w14:textId="77777777" w:rsidR="00D37EF5" w:rsidRDefault="00D37EF5">
      <w:r>
        <w:separator/>
      </w:r>
    </w:p>
  </w:endnote>
  <w:endnote w:type="continuationSeparator" w:id="0">
    <w:p w14:paraId="0B742C5B" w14:textId="77777777" w:rsidR="00D37EF5" w:rsidRDefault="00D3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a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90BEB" w14:textId="77777777" w:rsidR="00CF5ABE" w:rsidRPr="00CF5ABE" w:rsidRDefault="00CF5ABE">
    <w:pPr>
      <w:pStyle w:val="llb"/>
      <w:jc w:val="center"/>
      <w:rPr>
        <w:i/>
      </w:rPr>
    </w:pPr>
    <w:r w:rsidRPr="00CF5ABE">
      <w:rPr>
        <w:b/>
        <w:i/>
      </w:rPr>
      <w:fldChar w:fldCharType="begin"/>
    </w:r>
    <w:r w:rsidRPr="00CF5ABE">
      <w:rPr>
        <w:b/>
        <w:i/>
      </w:rPr>
      <w:instrText>PAGE   \* MERGEFORMAT</w:instrText>
    </w:r>
    <w:r w:rsidRPr="00CF5ABE">
      <w:rPr>
        <w:b/>
        <w:i/>
      </w:rPr>
      <w:fldChar w:fldCharType="separate"/>
    </w:r>
    <w:r w:rsidR="00F20766">
      <w:rPr>
        <w:b/>
        <w:i/>
        <w:noProof/>
      </w:rPr>
      <w:t>5</w:t>
    </w:r>
    <w:r w:rsidRPr="00CF5ABE">
      <w:rPr>
        <w:b/>
        <w:i/>
      </w:rPr>
      <w:fldChar w:fldCharType="end"/>
    </w:r>
    <w:r w:rsidRPr="00CF5ABE">
      <w:rPr>
        <w:b/>
        <w:i/>
      </w:rPr>
      <w:t xml:space="preserve">. </w:t>
    </w:r>
    <w:r w:rsidRPr="00CF5ABE">
      <w:rPr>
        <w:i/>
      </w:rPr>
      <w:t>oldal</w:t>
    </w:r>
  </w:p>
  <w:p w14:paraId="25FB0D37" w14:textId="77777777" w:rsidR="003923F1" w:rsidRDefault="003923F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FA690" w14:textId="77777777" w:rsidR="00D37EF5" w:rsidRDefault="00D37EF5">
      <w:r>
        <w:separator/>
      </w:r>
    </w:p>
  </w:footnote>
  <w:footnote w:type="continuationSeparator" w:id="0">
    <w:p w14:paraId="22364284" w14:textId="77777777" w:rsidR="00D37EF5" w:rsidRDefault="00D37EF5">
      <w:r>
        <w:continuationSeparator/>
      </w:r>
    </w:p>
  </w:footnote>
  <w:footnote w:id="1">
    <w:p w14:paraId="1FFB9193" w14:textId="024487A8" w:rsidR="0070512A" w:rsidRDefault="0070512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lang w:eastAsia="ar-SA"/>
        </w:rPr>
        <w:t>a</w:t>
      </w:r>
      <w:r w:rsidRPr="00F6691B">
        <w:rPr>
          <w:lang w:eastAsia="ar-SA"/>
        </w:rPr>
        <w:t xml:space="preserve"> szociális igazgatásról és szociális ellátásokró</w:t>
      </w:r>
      <w:r>
        <w:rPr>
          <w:lang w:eastAsia="ar-SA"/>
        </w:rPr>
        <w:t xml:space="preserve">l szóló 1993. évi III. törvény (a továbbiakban: Szoctv.) 115. § </w:t>
      </w:r>
      <w:r>
        <w:t>(1) bekezdés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0307B" w14:paraId="257F82EE" w14:textId="77777777" w:rsidTr="0027642C">
      <w:tc>
        <w:tcPr>
          <w:tcW w:w="1488" w:type="dxa"/>
        </w:tcPr>
        <w:p w14:paraId="3D842323" w14:textId="77777777" w:rsidR="00B0307B" w:rsidRDefault="00B0307B" w:rsidP="00B0307B">
          <w:pPr>
            <w:snapToGrid w:val="0"/>
          </w:pPr>
          <w:r>
            <w:object w:dxaOrig="1291" w:dyaOrig="1698" w14:anchorId="4CBE59B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4.9pt" o:ole="" filled="t">
                <v:fill color2="black"/>
                <v:imagedata r:id="rId1" o:title=""/>
              </v:shape>
              <o:OLEObject Type="Embed" ProgID="Word.Picture.8" ShapeID="_x0000_i1025" DrawAspect="Content" ObjectID="_1826949894" r:id="rId2"/>
            </w:object>
          </w:r>
        </w:p>
      </w:tc>
      <w:tc>
        <w:tcPr>
          <w:tcW w:w="5812" w:type="dxa"/>
        </w:tcPr>
        <w:p w14:paraId="1144B9E7" w14:textId="77777777" w:rsidR="00B0307B" w:rsidRDefault="00B0307B" w:rsidP="00B0307B">
          <w:pPr>
            <w:pStyle w:val="Cmsor1"/>
            <w:snapToGrid w:val="0"/>
          </w:pPr>
        </w:p>
        <w:p w14:paraId="149C91A3" w14:textId="77777777" w:rsidR="00B0307B" w:rsidRDefault="00B0307B" w:rsidP="00B0307B">
          <w:pPr>
            <w:pStyle w:val="Cmsor1"/>
          </w:pPr>
          <w:r>
            <w:t xml:space="preserve">Szigethalom Város Önkormányzat  </w:t>
          </w:r>
        </w:p>
        <w:p w14:paraId="558BCEF7" w14:textId="77777777" w:rsidR="00B0307B" w:rsidRDefault="00B0307B" w:rsidP="00B0307B">
          <w:pPr>
            <w:jc w:val="center"/>
          </w:pPr>
          <w:r>
            <w:t xml:space="preserve"> </w:t>
          </w:r>
        </w:p>
        <w:p w14:paraId="6F8FAEC6" w14:textId="77777777" w:rsidR="00B0307B" w:rsidRDefault="00B0307B" w:rsidP="00B0307B"/>
      </w:tc>
      <w:tc>
        <w:tcPr>
          <w:tcW w:w="1912" w:type="dxa"/>
        </w:tcPr>
        <w:p w14:paraId="7630C1FC" w14:textId="77777777" w:rsidR="00B0307B" w:rsidRDefault="00B0307B" w:rsidP="00B0307B">
          <w:pPr>
            <w:pStyle w:val="Cmsor1"/>
            <w:snapToGrid w:val="0"/>
            <w:rPr>
              <w:rFonts w:ascii="Times New Roman" w:hAnsi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 xml:space="preserve">A </w:t>
          </w:r>
          <w:r>
            <w:rPr>
              <w:rFonts w:ascii="Times New Roman" w:hAnsi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478EDBA7" w14:textId="03FEC28E" w:rsidR="00B0307B" w:rsidRPr="00486F58" w:rsidRDefault="00B0307B" w:rsidP="00B0307B">
          <w:pPr>
            <w:rPr>
              <w:b/>
            </w:rPr>
          </w:pPr>
          <w:r w:rsidRPr="00486F58">
            <w:rPr>
              <w:b/>
            </w:rPr>
            <w:t xml:space="preserve">                 </w:t>
          </w:r>
          <w:r w:rsidR="00F20766">
            <w:rPr>
              <w:b/>
            </w:rPr>
            <w:t>7</w:t>
          </w:r>
          <w:r>
            <w:rPr>
              <w:b/>
            </w:rPr>
            <w:t>.</w:t>
          </w:r>
        </w:p>
        <w:p w14:paraId="4E8D804A" w14:textId="77777777" w:rsidR="00B0307B" w:rsidRDefault="00B0307B" w:rsidP="00B0307B">
          <w:pPr>
            <w:jc w:val="center"/>
            <w:rPr>
              <w:b/>
              <w:bCs/>
              <w:sz w:val="28"/>
            </w:rPr>
          </w:pPr>
        </w:p>
      </w:tc>
    </w:tr>
  </w:tbl>
  <w:p w14:paraId="117A6CF3" w14:textId="77777777" w:rsidR="00B0307B" w:rsidRDefault="00B0307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4200222"/>
    <w:multiLevelType w:val="hybridMultilevel"/>
    <w:tmpl w:val="CA4C3F32"/>
    <w:lvl w:ilvl="0" w:tplc="1F3C9A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B65F4"/>
    <w:multiLevelType w:val="hybridMultilevel"/>
    <w:tmpl w:val="335A7D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94678"/>
    <w:multiLevelType w:val="hybridMultilevel"/>
    <w:tmpl w:val="38F0B1C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5522D"/>
    <w:multiLevelType w:val="hybridMultilevel"/>
    <w:tmpl w:val="A094FA3C"/>
    <w:lvl w:ilvl="0" w:tplc="5842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9034F"/>
    <w:multiLevelType w:val="hybridMultilevel"/>
    <w:tmpl w:val="3D229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1A6799"/>
    <w:multiLevelType w:val="hybridMultilevel"/>
    <w:tmpl w:val="37B801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D610E"/>
    <w:multiLevelType w:val="hybridMultilevel"/>
    <w:tmpl w:val="FDC8ACD4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16B3F0">
      <w:start w:val="1"/>
      <w:numFmt w:val="decimal"/>
      <w:lvlText w:val="(%2)"/>
      <w:lvlJc w:val="left"/>
      <w:pPr>
        <w:tabs>
          <w:tab w:val="num" w:pos="1935"/>
        </w:tabs>
        <w:ind w:left="1935" w:hanging="855"/>
      </w:pPr>
      <w:rPr>
        <w:rFonts w:ascii="Times New Roman" w:hAnsi="Times New Roman" w:hint="default"/>
        <w:sz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F66889"/>
    <w:multiLevelType w:val="hybridMultilevel"/>
    <w:tmpl w:val="DDE8B0D6"/>
    <w:lvl w:ilvl="0" w:tplc="90DA77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6B5014"/>
    <w:multiLevelType w:val="hybridMultilevel"/>
    <w:tmpl w:val="FB6C1030"/>
    <w:lvl w:ilvl="0" w:tplc="34B0C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8EC556A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60998"/>
    <w:multiLevelType w:val="hybridMultilevel"/>
    <w:tmpl w:val="9BA44B1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02F4F69"/>
    <w:multiLevelType w:val="hybridMultilevel"/>
    <w:tmpl w:val="6E80888E"/>
    <w:lvl w:ilvl="0" w:tplc="273A52D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A5963"/>
    <w:multiLevelType w:val="hybridMultilevel"/>
    <w:tmpl w:val="4D10C2FE"/>
    <w:lvl w:ilvl="0" w:tplc="C34017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70C1C"/>
    <w:multiLevelType w:val="hybridMultilevel"/>
    <w:tmpl w:val="C366A5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512982"/>
    <w:multiLevelType w:val="hybridMultilevel"/>
    <w:tmpl w:val="9942082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36CB5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BC1AFD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7"/>
  </w:num>
  <w:num w:numId="8">
    <w:abstractNumId w:val="15"/>
  </w:num>
  <w:num w:numId="9">
    <w:abstractNumId w:val="8"/>
  </w:num>
  <w:num w:numId="10">
    <w:abstractNumId w:val="5"/>
  </w:num>
  <w:num w:numId="11">
    <w:abstractNumId w:val="19"/>
  </w:num>
  <w:num w:numId="12">
    <w:abstractNumId w:val="20"/>
  </w:num>
  <w:num w:numId="13">
    <w:abstractNumId w:val="13"/>
  </w:num>
  <w:num w:numId="14">
    <w:abstractNumId w:val="14"/>
  </w:num>
  <w:num w:numId="15">
    <w:abstractNumId w:val="16"/>
  </w:num>
  <w:num w:numId="16">
    <w:abstractNumId w:val="11"/>
  </w:num>
  <w:num w:numId="17">
    <w:abstractNumId w:val="12"/>
  </w:num>
  <w:num w:numId="18">
    <w:abstractNumId w:val="6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AD"/>
    <w:rsid w:val="00000719"/>
    <w:rsid w:val="00005262"/>
    <w:rsid w:val="00012AD4"/>
    <w:rsid w:val="000248FD"/>
    <w:rsid w:val="00026923"/>
    <w:rsid w:val="00033E80"/>
    <w:rsid w:val="00034395"/>
    <w:rsid w:val="00046256"/>
    <w:rsid w:val="0006010D"/>
    <w:rsid w:val="0006506A"/>
    <w:rsid w:val="00066837"/>
    <w:rsid w:val="00075C55"/>
    <w:rsid w:val="000842B7"/>
    <w:rsid w:val="0008586E"/>
    <w:rsid w:val="000C1F8A"/>
    <w:rsid w:val="000D2053"/>
    <w:rsid w:val="000D4080"/>
    <w:rsid w:val="000E2D87"/>
    <w:rsid w:val="000E4F4E"/>
    <w:rsid w:val="00103010"/>
    <w:rsid w:val="001136A1"/>
    <w:rsid w:val="00134E94"/>
    <w:rsid w:val="001427AD"/>
    <w:rsid w:val="0014374B"/>
    <w:rsid w:val="00144368"/>
    <w:rsid w:val="0014569F"/>
    <w:rsid w:val="001472D2"/>
    <w:rsid w:val="001503B6"/>
    <w:rsid w:val="00153F83"/>
    <w:rsid w:val="00155B80"/>
    <w:rsid w:val="00162C54"/>
    <w:rsid w:val="00166009"/>
    <w:rsid w:val="00170A4D"/>
    <w:rsid w:val="0017126E"/>
    <w:rsid w:val="00174A1B"/>
    <w:rsid w:val="00196720"/>
    <w:rsid w:val="001B739F"/>
    <w:rsid w:val="001C05EE"/>
    <w:rsid w:val="001C34EE"/>
    <w:rsid w:val="001D0A2D"/>
    <w:rsid w:val="001E2DD9"/>
    <w:rsid w:val="00210A73"/>
    <w:rsid w:val="002169E8"/>
    <w:rsid w:val="0022485C"/>
    <w:rsid w:val="00240A16"/>
    <w:rsid w:val="002432D6"/>
    <w:rsid w:val="0025319E"/>
    <w:rsid w:val="002628E2"/>
    <w:rsid w:val="00263A20"/>
    <w:rsid w:val="00281863"/>
    <w:rsid w:val="0028699E"/>
    <w:rsid w:val="00294362"/>
    <w:rsid w:val="0029564D"/>
    <w:rsid w:val="00297675"/>
    <w:rsid w:val="002A440F"/>
    <w:rsid w:val="002A5DAA"/>
    <w:rsid w:val="002D1D60"/>
    <w:rsid w:val="002E5C59"/>
    <w:rsid w:val="002F0E53"/>
    <w:rsid w:val="003008EA"/>
    <w:rsid w:val="0030527F"/>
    <w:rsid w:val="003110AB"/>
    <w:rsid w:val="00323712"/>
    <w:rsid w:val="0032387D"/>
    <w:rsid w:val="00323D1B"/>
    <w:rsid w:val="00342A83"/>
    <w:rsid w:val="00351C7C"/>
    <w:rsid w:val="003538CE"/>
    <w:rsid w:val="00356A8E"/>
    <w:rsid w:val="003576F0"/>
    <w:rsid w:val="00357B9D"/>
    <w:rsid w:val="003617D1"/>
    <w:rsid w:val="00362069"/>
    <w:rsid w:val="00365579"/>
    <w:rsid w:val="003918BC"/>
    <w:rsid w:val="003923F1"/>
    <w:rsid w:val="003A161A"/>
    <w:rsid w:val="003A587F"/>
    <w:rsid w:val="003B130E"/>
    <w:rsid w:val="003B2D47"/>
    <w:rsid w:val="003B7E42"/>
    <w:rsid w:val="003C6C15"/>
    <w:rsid w:val="003D11E9"/>
    <w:rsid w:val="003D165C"/>
    <w:rsid w:val="003D3D14"/>
    <w:rsid w:val="003F794B"/>
    <w:rsid w:val="00404341"/>
    <w:rsid w:val="00417C8B"/>
    <w:rsid w:val="00417DAC"/>
    <w:rsid w:val="00417F46"/>
    <w:rsid w:val="00426DC0"/>
    <w:rsid w:val="0043331F"/>
    <w:rsid w:val="00443AB4"/>
    <w:rsid w:val="00445408"/>
    <w:rsid w:val="004547B0"/>
    <w:rsid w:val="00463827"/>
    <w:rsid w:val="0047455F"/>
    <w:rsid w:val="00481AA2"/>
    <w:rsid w:val="004834A9"/>
    <w:rsid w:val="00486F58"/>
    <w:rsid w:val="00492BBC"/>
    <w:rsid w:val="00492F75"/>
    <w:rsid w:val="0049660E"/>
    <w:rsid w:val="004A0EBE"/>
    <w:rsid w:val="004A34AB"/>
    <w:rsid w:val="004A621F"/>
    <w:rsid w:val="004B2F32"/>
    <w:rsid w:val="004B3A5A"/>
    <w:rsid w:val="004B4F26"/>
    <w:rsid w:val="004B7C2D"/>
    <w:rsid w:val="004C4C02"/>
    <w:rsid w:val="004D6525"/>
    <w:rsid w:val="004E4039"/>
    <w:rsid w:val="004E564E"/>
    <w:rsid w:val="00501B00"/>
    <w:rsid w:val="005052B2"/>
    <w:rsid w:val="00513C97"/>
    <w:rsid w:val="005145AE"/>
    <w:rsid w:val="005217BC"/>
    <w:rsid w:val="005537DE"/>
    <w:rsid w:val="005651BA"/>
    <w:rsid w:val="00565D33"/>
    <w:rsid w:val="00570602"/>
    <w:rsid w:val="00576D17"/>
    <w:rsid w:val="00576ECC"/>
    <w:rsid w:val="0059384E"/>
    <w:rsid w:val="005A4ACA"/>
    <w:rsid w:val="005B0EFE"/>
    <w:rsid w:val="005B348A"/>
    <w:rsid w:val="005B4006"/>
    <w:rsid w:val="005C7B31"/>
    <w:rsid w:val="005D18AF"/>
    <w:rsid w:val="005D19A3"/>
    <w:rsid w:val="005D2ECC"/>
    <w:rsid w:val="005D51F8"/>
    <w:rsid w:val="005F0FF4"/>
    <w:rsid w:val="005F30B5"/>
    <w:rsid w:val="00601B7E"/>
    <w:rsid w:val="00602FBB"/>
    <w:rsid w:val="00605972"/>
    <w:rsid w:val="00615AAE"/>
    <w:rsid w:val="00616E87"/>
    <w:rsid w:val="00617A7C"/>
    <w:rsid w:val="00621DE7"/>
    <w:rsid w:val="00635E4B"/>
    <w:rsid w:val="006431F5"/>
    <w:rsid w:val="00662F46"/>
    <w:rsid w:val="00676AFB"/>
    <w:rsid w:val="0068193E"/>
    <w:rsid w:val="00682C09"/>
    <w:rsid w:val="00687AA0"/>
    <w:rsid w:val="00690A56"/>
    <w:rsid w:val="00691649"/>
    <w:rsid w:val="00693EE1"/>
    <w:rsid w:val="006A2FCD"/>
    <w:rsid w:val="006A3B0C"/>
    <w:rsid w:val="006A3E34"/>
    <w:rsid w:val="006B4EC9"/>
    <w:rsid w:val="006C11FB"/>
    <w:rsid w:val="006D1F49"/>
    <w:rsid w:val="006D22F1"/>
    <w:rsid w:val="006D36FC"/>
    <w:rsid w:val="006D780B"/>
    <w:rsid w:val="006E097D"/>
    <w:rsid w:val="006E6EB2"/>
    <w:rsid w:val="006F0CF0"/>
    <w:rsid w:val="00700618"/>
    <w:rsid w:val="0070512A"/>
    <w:rsid w:val="00713434"/>
    <w:rsid w:val="0071498A"/>
    <w:rsid w:val="00714F50"/>
    <w:rsid w:val="007228E0"/>
    <w:rsid w:val="0072697C"/>
    <w:rsid w:val="00734AF5"/>
    <w:rsid w:val="00737EBB"/>
    <w:rsid w:val="00750808"/>
    <w:rsid w:val="0075356E"/>
    <w:rsid w:val="007623C7"/>
    <w:rsid w:val="00767857"/>
    <w:rsid w:val="00767D6F"/>
    <w:rsid w:val="00767FDB"/>
    <w:rsid w:val="007701B2"/>
    <w:rsid w:val="00775DE5"/>
    <w:rsid w:val="00776C03"/>
    <w:rsid w:val="007778C4"/>
    <w:rsid w:val="00780609"/>
    <w:rsid w:val="00781E38"/>
    <w:rsid w:val="007852E0"/>
    <w:rsid w:val="00786199"/>
    <w:rsid w:val="0079125C"/>
    <w:rsid w:val="00791BD3"/>
    <w:rsid w:val="00796A44"/>
    <w:rsid w:val="00797B15"/>
    <w:rsid w:val="007A500A"/>
    <w:rsid w:val="007A5144"/>
    <w:rsid w:val="007B2FB6"/>
    <w:rsid w:val="007B6E8A"/>
    <w:rsid w:val="007C3AEE"/>
    <w:rsid w:val="007C4853"/>
    <w:rsid w:val="007C78BC"/>
    <w:rsid w:val="007D057E"/>
    <w:rsid w:val="007D06C7"/>
    <w:rsid w:val="007D0966"/>
    <w:rsid w:val="007D5EF3"/>
    <w:rsid w:val="007F5F21"/>
    <w:rsid w:val="007F70C1"/>
    <w:rsid w:val="008019B0"/>
    <w:rsid w:val="0080479C"/>
    <w:rsid w:val="008235F4"/>
    <w:rsid w:val="0082387F"/>
    <w:rsid w:val="00826CEA"/>
    <w:rsid w:val="008316B0"/>
    <w:rsid w:val="00833F5D"/>
    <w:rsid w:val="00860028"/>
    <w:rsid w:val="00864B61"/>
    <w:rsid w:val="0088528A"/>
    <w:rsid w:val="00890EC3"/>
    <w:rsid w:val="00892ADC"/>
    <w:rsid w:val="00894B99"/>
    <w:rsid w:val="008A3B41"/>
    <w:rsid w:val="008A48CE"/>
    <w:rsid w:val="008A77A4"/>
    <w:rsid w:val="008B6EB4"/>
    <w:rsid w:val="008C641B"/>
    <w:rsid w:val="008D265D"/>
    <w:rsid w:val="008D28E3"/>
    <w:rsid w:val="008D4A69"/>
    <w:rsid w:val="008D68CA"/>
    <w:rsid w:val="008E09F5"/>
    <w:rsid w:val="008E18CE"/>
    <w:rsid w:val="008E4FDF"/>
    <w:rsid w:val="008E72CF"/>
    <w:rsid w:val="008F6A67"/>
    <w:rsid w:val="008F7CD6"/>
    <w:rsid w:val="0090043D"/>
    <w:rsid w:val="009032ED"/>
    <w:rsid w:val="00906BD1"/>
    <w:rsid w:val="009143CB"/>
    <w:rsid w:val="00917EF5"/>
    <w:rsid w:val="00921DA8"/>
    <w:rsid w:val="00956D7C"/>
    <w:rsid w:val="00967CEA"/>
    <w:rsid w:val="00990DB7"/>
    <w:rsid w:val="009A1CC5"/>
    <w:rsid w:val="009A28B1"/>
    <w:rsid w:val="009A6B6F"/>
    <w:rsid w:val="009D6E4A"/>
    <w:rsid w:val="009E53D3"/>
    <w:rsid w:val="009F16BC"/>
    <w:rsid w:val="009F34CF"/>
    <w:rsid w:val="00A06007"/>
    <w:rsid w:val="00A32AED"/>
    <w:rsid w:val="00A35EDF"/>
    <w:rsid w:val="00A37015"/>
    <w:rsid w:val="00A4121C"/>
    <w:rsid w:val="00A414AD"/>
    <w:rsid w:val="00A473D2"/>
    <w:rsid w:val="00A542A0"/>
    <w:rsid w:val="00A65749"/>
    <w:rsid w:val="00A6680D"/>
    <w:rsid w:val="00A71B1E"/>
    <w:rsid w:val="00A87254"/>
    <w:rsid w:val="00AA5C7E"/>
    <w:rsid w:val="00AA5F12"/>
    <w:rsid w:val="00AB2C1D"/>
    <w:rsid w:val="00AB62B6"/>
    <w:rsid w:val="00AC2EE2"/>
    <w:rsid w:val="00AC7255"/>
    <w:rsid w:val="00AD111F"/>
    <w:rsid w:val="00AD40C0"/>
    <w:rsid w:val="00AE2312"/>
    <w:rsid w:val="00AE7C14"/>
    <w:rsid w:val="00AF7584"/>
    <w:rsid w:val="00B01372"/>
    <w:rsid w:val="00B0307B"/>
    <w:rsid w:val="00B1246C"/>
    <w:rsid w:val="00B17641"/>
    <w:rsid w:val="00B363D5"/>
    <w:rsid w:val="00B36D67"/>
    <w:rsid w:val="00B460AA"/>
    <w:rsid w:val="00B603D7"/>
    <w:rsid w:val="00B862FD"/>
    <w:rsid w:val="00B87565"/>
    <w:rsid w:val="00BA1DE0"/>
    <w:rsid w:val="00BA5CE4"/>
    <w:rsid w:val="00BA604D"/>
    <w:rsid w:val="00BB528B"/>
    <w:rsid w:val="00BC260F"/>
    <w:rsid w:val="00BC3A26"/>
    <w:rsid w:val="00BD403F"/>
    <w:rsid w:val="00BE0B42"/>
    <w:rsid w:val="00BF3FBC"/>
    <w:rsid w:val="00C001D5"/>
    <w:rsid w:val="00C1022D"/>
    <w:rsid w:val="00C23F8C"/>
    <w:rsid w:val="00C24C8A"/>
    <w:rsid w:val="00C413D1"/>
    <w:rsid w:val="00C4210E"/>
    <w:rsid w:val="00C62454"/>
    <w:rsid w:val="00C64009"/>
    <w:rsid w:val="00C64B13"/>
    <w:rsid w:val="00C656FD"/>
    <w:rsid w:val="00C6696F"/>
    <w:rsid w:val="00C704C6"/>
    <w:rsid w:val="00C77946"/>
    <w:rsid w:val="00C90D52"/>
    <w:rsid w:val="00C96F02"/>
    <w:rsid w:val="00CB312C"/>
    <w:rsid w:val="00CB63CE"/>
    <w:rsid w:val="00CC3B98"/>
    <w:rsid w:val="00CC5BBF"/>
    <w:rsid w:val="00CE164C"/>
    <w:rsid w:val="00CF09A1"/>
    <w:rsid w:val="00CF2CF1"/>
    <w:rsid w:val="00CF5ABE"/>
    <w:rsid w:val="00CF6A19"/>
    <w:rsid w:val="00D04001"/>
    <w:rsid w:val="00D10D61"/>
    <w:rsid w:val="00D22351"/>
    <w:rsid w:val="00D246EA"/>
    <w:rsid w:val="00D3197C"/>
    <w:rsid w:val="00D32590"/>
    <w:rsid w:val="00D34950"/>
    <w:rsid w:val="00D37EF5"/>
    <w:rsid w:val="00D50E82"/>
    <w:rsid w:val="00D54107"/>
    <w:rsid w:val="00D558C6"/>
    <w:rsid w:val="00D614F2"/>
    <w:rsid w:val="00D6324D"/>
    <w:rsid w:val="00D8079D"/>
    <w:rsid w:val="00D81B54"/>
    <w:rsid w:val="00D838EA"/>
    <w:rsid w:val="00D90725"/>
    <w:rsid w:val="00D93298"/>
    <w:rsid w:val="00D943DA"/>
    <w:rsid w:val="00DA0C06"/>
    <w:rsid w:val="00DA356B"/>
    <w:rsid w:val="00DA4DD4"/>
    <w:rsid w:val="00DB49CA"/>
    <w:rsid w:val="00DB503F"/>
    <w:rsid w:val="00DB5BF5"/>
    <w:rsid w:val="00DC0EA0"/>
    <w:rsid w:val="00DC735D"/>
    <w:rsid w:val="00DC7D2A"/>
    <w:rsid w:val="00DD054C"/>
    <w:rsid w:val="00E10E8E"/>
    <w:rsid w:val="00E11AE7"/>
    <w:rsid w:val="00E12CCE"/>
    <w:rsid w:val="00E15230"/>
    <w:rsid w:val="00E2463D"/>
    <w:rsid w:val="00E279DA"/>
    <w:rsid w:val="00E442BE"/>
    <w:rsid w:val="00E540A6"/>
    <w:rsid w:val="00E552CB"/>
    <w:rsid w:val="00E55CA2"/>
    <w:rsid w:val="00E74AD2"/>
    <w:rsid w:val="00E766DC"/>
    <w:rsid w:val="00E776DF"/>
    <w:rsid w:val="00E77BF8"/>
    <w:rsid w:val="00E929FE"/>
    <w:rsid w:val="00E94826"/>
    <w:rsid w:val="00EA3C07"/>
    <w:rsid w:val="00EB5350"/>
    <w:rsid w:val="00ED1814"/>
    <w:rsid w:val="00ED5ECE"/>
    <w:rsid w:val="00ED669C"/>
    <w:rsid w:val="00EE2488"/>
    <w:rsid w:val="00EE29C0"/>
    <w:rsid w:val="00F01C3F"/>
    <w:rsid w:val="00F1000F"/>
    <w:rsid w:val="00F1060A"/>
    <w:rsid w:val="00F14C36"/>
    <w:rsid w:val="00F20766"/>
    <w:rsid w:val="00F263E2"/>
    <w:rsid w:val="00F3103D"/>
    <w:rsid w:val="00F35D0B"/>
    <w:rsid w:val="00F4123C"/>
    <w:rsid w:val="00F6691B"/>
    <w:rsid w:val="00F872D9"/>
    <w:rsid w:val="00F9759A"/>
    <w:rsid w:val="00FA25EE"/>
    <w:rsid w:val="00FA7CFF"/>
    <w:rsid w:val="00FB6D6B"/>
    <w:rsid w:val="00FC5B3B"/>
    <w:rsid w:val="00FD7569"/>
    <w:rsid w:val="00FE044D"/>
    <w:rsid w:val="00FE161B"/>
    <w:rsid w:val="00FF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CF5C1B"/>
  <w15:chartTrackingRefBased/>
  <w15:docId w15:val="{24A3663B-B422-4DD0-9182-C0E136EE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uppressAutoHyphens/>
      <w:jc w:val="center"/>
      <w:outlineLvl w:val="0"/>
    </w:pPr>
    <w:rPr>
      <w:rFonts w:ascii="Technical" w:hAnsi="Technical"/>
      <w:b/>
      <w:smallCaps/>
      <w:spacing w:val="40"/>
      <w:sz w:val="32"/>
      <w:szCs w:val="20"/>
      <w:lang w:eastAsia="ar-SA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i/>
      <w:iCs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uppressAutoHyphens/>
      <w:outlineLvl w:val="2"/>
    </w:pPr>
    <w:rPr>
      <w:szCs w:val="20"/>
      <w:lang w:eastAsia="ar-SA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pPr>
      <w:keepNext/>
      <w:tabs>
        <w:tab w:val="left" w:pos="6840"/>
      </w:tabs>
      <w:outlineLvl w:val="4"/>
    </w:pPr>
    <w:rPr>
      <w:u w:val="single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C3A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Cm">
    <w:name w:val="Title"/>
    <w:basedOn w:val="Norml"/>
    <w:next w:val="Alcm"/>
    <w:qFormat/>
    <w:pPr>
      <w:suppressAutoHyphens/>
      <w:jc w:val="center"/>
    </w:pPr>
    <w:rPr>
      <w:b/>
      <w:bCs/>
      <w:smallCaps/>
      <w:sz w:val="32"/>
      <w:u w:val="single"/>
      <w:lang w:eastAsia="ar-SA"/>
    </w:rPr>
  </w:style>
  <w:style w:type="paragraph" w:customStyle="1" w:styleId="bekezds">
    <w:name w:val="bekezdés"/>
    <w:basedOn w:val="Norml"/>
    <w:pPr>
      <w:widowControl w:val="0"/>
      <w:suppressAutoHyphens/>
      <w:spacing w:before="120" w:after="120"/>
      <w:ind w:left="851"/>
      <w:jc w:val="both"/>
    </w:pPr>
    <w:rPr>
      <w:sz w:val="20"/>
      <w:szCs w:val="20"/>
      <w:lang w:eastAsia="ar-SA"/>
    </w:rPr>
  </w:style>
  <w:style w:type="character" w:styleId="Hiperhivatkozs">
    <w:name w:val="Hyperlink"/>
    <w:semiHidden/>
    <w:rPr>
      <w:color w:val="0000FF"/>
      <w:u w:val="single"/>
    </w:rPr>
  </w:style>
  <w:style w:type="paragraph" w:customStyle="1" w:styleId="msolistparagraph0">
    <w:name w:val="msolistparagraph"/>
    <w:basedOn w:val="Norml"/>
    <w:pPr>
      <w:spacing w:before="100" w:beforeAutospacing="1" w:after="100" w:afterAutospacing="1"/>
    </w:pPr>
    <w:rPr>
      <w:rFonts w:ascii="Arial Unicode MS" w:hAnsi="Arial Unicode MS"/>
    </w:rPr>
  </w:style>
  <w:style w:type="paragraph" w:styleId="Szvegtrzs">
    <w:name w:val="Body Text"/>
    <w:basedOn w:val="Norml"/>
    <w:semiHidden/>
    <w:pPr>
      <w:spacing w:before="100" w:beforeAutospacing="1" w:after="100" w:afterAutospacing="1"/>
      <w:jc w:val="both"/>
    </w:pPr>
  </w:style>
  <w:style w:type="paragraph" w:styleId="Alcm">
    <w:name w:val="Subtitle"/>
    <w:basedOn w:val="Norm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2">
    <w:name w:val="Body Text 2"/>
    <w:basedOn w:val="Norml"/>
    <w:semiHidden/>
    <w:pPr>
      <w:tabs>
        <w:tab w:val="left" w:pos="6840"/>
      </w:tabs>
    </w:pPr>
    <w:rPr>
      <w:sz w:val="20"/>
    </w:rPr>
  </w:style>
  <w:style w:type="paragraph" w:styleId="Szvegtrzs3">
    <w:name w:val="Body Text 3"/>
    <w:basedOn w:val="Norml"/>
    <w:semiHidden/>
    <w:pPr>
      <w:tabs>
        <w:tab w:val="right" w:leader="underscore" w:pos="9000"/>
      </w:tabs>
      <w:jc w:val="both"/>
    </w:pPr>
  </w:style>
  <w:style w:type="paragraph" w:styleId="Szvegtrzsbehzssal">
    <w:name w:val="Body Text Indent"/>
    <w:basedOn w:val="Norml"/>
    <w:semiHidden/>
    <w:pPr>
      <w:tabs>
        <w:tab w:val="right" w:leader="underscore" w:pos="9000"/>
      </w:tabs>
      <w:ind w:left="180" w:hanging="180"/>
    </w:pPr>
  </w:style>
  <w:style w:type="character" w:customStyle="1" w:styleId="highlight">
    <w:name w:val="highlight"/>
    <w:rsid w:val="00FA25EE"/>
  </w:style>
  <w:style w:type="paragraph" w:styleId="NormlWeb">
    <w:name w:val="Normal (Web)"/>
    <w:basedOn w:val="Norml"/>
    <w:uiPriority w:val="99"/>
    <w:semiHidden/>
    <w:unhideWhenUsed/>
    <w:rsid w:val="0028699E"/>
    <w:pPr>
      <w:spacing w:before="100" w:beforeAutospacing="1" w:after="100" w:afterAutospacing="1"/>
    </w:pPr>
  </w:style>
  <w:style w:type="character" w:customStyle="1" w:styleId="Cmsor6Char">
    <w:name w:val="Címsor 6 Char"/>
    <w:link w:val="Cmsor6"/>
    <w:uiPriority w:val="9"/>
    <w:semiHidden/>
    <w:rsid w:val="007C3AEE"/>
    <w:rPr>
      <w:rFonts w:ascii="Calibri" w:eastAsia="Times New Roman" w:hAnsi="Calibri" w:cs="Times New Roman"/>
      <w:b/>
      <w:bCs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72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720"/>
    <w:rPr>
      <w:rFonts w:ascii="Segoe UI" w:hAnsi="Segoe UI" w:cs="Segoe UI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210A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0A73"/>
    <w:pPr>
      <w:suppressAutoHyphens/>
    </w:pPr>
    <w:rPr>
      <w:rFonts w:ascii="Cambria" w:hAnsi="Cambria"/>
      <w:sz w:val="20"/>
      <w:szCs w:val="20"/>
      <w:lang w:eastAsia="ar-SA"/>
    </w:rPr>
  </w:style>
  <w:style w:type="character" w:customStyle="1" w:styleId="JegyzetszvegChar">
    <w:name w:val="Jegyzetszöveg Char"/>
    <w:link w:val="Jegyzetszveg"/>
    <w:uiPriority w:val="99"/>
    <w:semiHidden/>
    <w:rsid w:val="00210A73"/>
    <w:rPr>
      <w:rFonts w:ascii="Cambria" w:hAnsi="Cambria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3712"/>
    <w:pPr>
      <w:suppressAutoHyphens w:val="0"/>
    </w:pPr>
    <w:rPr>
      <w:rFonts w:ascii="Times New Roman" w:hAnsi="Times New Roman"/>
      <w:b/>
      <w:bCs/>
      <w:lang w:eastAsia="hu-HU"/>
    </w:rPr>
  </w:style>
  <w:style w:type="character" w:customStyle="1" w:styleId="MegjegyzstrgyaChar">
    <w:name w:val="Megjegyzés tárgya Char"/>
    <w:link w:val="Megjegyzstrgya"/>
    <w:uiPriority w:val="99"/>
    <w:semiHidden/>
    <w:rsid w:val="00323712"/>
    <w:rPr>
      <w:rFonts w:ascii="Cambria" w:hAnsi="Cambria"/>
      <w:b/>
      <w:bCs/>
      <w:lang w:eastAsia="ar-SA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36557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rsid w:val="00365579"/>
    <w:rPr>
      <w:sz w:val="24"/>
      <w:szCs w:val="24"/>
    </w:rPr>
  </w:style>
  <w:style w:type="character" w:customStyle="1" w:styleId="llbChar">
    <w:name w:val="Élőláb Char"/>
    <w:link w:val="llb"/>
    <w:uiPriority w:val="99"/>
    <w:rsid w:val="00CF5ABE"/>
    <w:rPr>
      <w:lang w:eastAsia="ar-SA"/>
    </w:rPr>
  </w:style>
  <w:style w:type="paragraph" w:styleId="Listaszerbekezds">
    <w:name w:val="List Paragraph"/>
    <w:basedOn w:val="Norml"/>
    <w:uiPriority w:val="34"/>
    <w:qFormat/>
    <w:rsid w:val="006A3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1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97DE5-5B09-4F91-AC37-49FCB374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1093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8621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donaczine</dc:creator>
  <cp:keywords/>
  <cp:lastModifiedBy>milkovics.marianna</cp:lastModifiedBy>
  <cp:revision>69</cp:revision>
  <cp:lastPrinted>2015-03-03T16:10:00Z</cp:lastPrinted>
  <dcterms:created xsi:type="dcterms:W3CDTF">2024-02-15T12:30:00Z</dcterms:created>
  <dcterms:modified xsi:type="dcterms:W3CDTF">2025-12-11T08:18:00Z</dcterms:modified>
</cp:coreProperties>
</file>